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2FD096" w14:textId="77777777" w:rsidR="00915076" w:rsidRPr="00E94397" w:rsidRDefault="00915076" w:rsidP="00915076">
      <w:pPr>
        <w:jc w:val="center"/>
        <w:rPr>
          <w:rFonts w:asciiTheme="minorHAnsi" w:hAnsiTheme="minorHAnsi" w:cstheme="minorHAnsi"/>
          <w:b/>
          <w:bCs/>
          <w:caps/>
          <w:kern w:val="1"/>
          <w:sz w:val="22"/>
          <w:szCs w:val="22"/>
        </w:rPr>
      </w:pPr>
      <w:r w:rsidRPr="00E94397">
        <w:rPr>
          <w:rFonts w:asciiTheme="minorHAnsi" w:hAnsiTheme="minorHAnsi" w:cstheme="minorHAnsi"/>
          <w:b/>
          <w:bCs/>
          <w:caps/>
          <w:kern w:val="1"/>
          <w:sz w:val="22"/>
          <w:szCs w:val="22"/>
        </w:rPr>
        <w:t>smlouva</w:t>
      </w:r>
    </w:p>
    <w:p w14:paraId="7761DF9C" w14:textId="77777777" w:rsidR="00915076" w:rsidRPr="00E94397" w:rsidRDefault="00915076" w:rsidP="00915076">
      <w:pPr>
        <w:keepNext/>
        <w:jc w:val="center"/>
        <w:rPr>
          <w:rFonts w:asciiTheme="minorHAnsi" w:hAnsiTheme="minorHAnsi" w:cstheme="minorHAnsi"/>
          <w:b/>
          <w:bCs/>
          <w:kern w:val="1"/>
          <w:sz w:val="22"/>
          <w:szCs w:val="22"/>
        </w:rPr>
      </w:pPr>
      <w:r w:rsidRPr="00E94397">
        <w:rPr>
          <w:rFonts w:asciiTheme="minorHAnsi" w:hAnsiTheme="minorHAnsi" w:cstheme="minorHAnsi"/>
          <w:b/>
          <w:bCs/>
          <w:kern w:val="1"/>
          <w:sz w:val="22"/>
          <w:szCs w:val="22"/>
        </w:rPr>
        <w:t xml:space="preserve">o poskytnutí účelové podpory na řešení projektu výzkumu a vývoje </w:t>
      </w:r>
    </w:p>
    <w:p w14:paraId="00CC4AB4" w14:textId="74C4C3B8" w:rsidR="00915076" w:rsidRPr="00E94397" w:rsidRDefault="00915076" w:rsidP="00915076">
      <w:pPr>
        <w:keepNext/>
        <w:jc w:val="center"/>
        <w:rPr>
          <w:rFonts w:asciiTheme="minorHAnsi" w:hAnsiTheme="minorHAnsi" w:cstheme="minorHAnsi"/>
          <w:b/>
          <w:bCs/>
          <w:iCs/>
          <w:kern w:val="1"/>
          <w:sz w:val="22"/>
          <w:szCs w:val="22"/>
        </w:rPr>
      </w:pPr>
      <w:r w:rsidRPr="00E94397">
        <w:rPr>
          <w:rFonts w:asciiTheme="minorHAnsi" w:hAnsiTheme="minorHAnsi" w:cstheme="minorHAnsi"/>
          <w:b/>
          <w:bCs/>
          <w:kern w:val="1"/>
          <w:sz w:val="22"/>
          <w:szCs w:val="22"/>
        </w:rPr>
        <w:t>č</w:t>
      </w:r>
      <w:r w:rsidR="007F4BCE" w:rsidRPr="00E94397">
        <w:rPr>
          <w:rFonts w:asciiTheme="minorHAnsi" w:hAnsiTheme="minorHAnsi" w:cstheme="minorHAnsi"/>
          <w:b/>
          <w:bCs/>
          <w:kern w:val="1"/>
          <w:sz w:val="22"/>
          <w:szCs w:val="22"/>
        </w:rPr>
        <w:t>j</w:t>
      </w:r>
      <w:r w:rsidRPr="00E94397">
        <w:rPr>
          <w:rFonts w:asciiTheme="minorHAnsi" w:hAnsiTheme="minorHAnsi" w:cstheme="minorHAnsi"/>
          <w:b/>
          <w:bCs/>
          <w:kern w:val="1"/>
          <w:sz w:val="22"/>
          <w:szCs w:val="22"/>
        </w:rPr>
        <w:t xml:space="preserve">.: </w:t>
      </w:r>
      <w:r w:rsidR="00D7742F" w:rsidRPr="00E94397">
        <w:rPr>
          <w:rFonts w:asciiTheme="minorHAnsi" w:hAnsiTheme="minorHAnsi" w:cstheme="minorHAnsi"/>
          <w:b/>
          <w:bCs/>
          <w:iCs/>
          <w:sz w:val="22"/>
          <w:szCs w:val="22"/>
        </w:rPr>
        <w:t>MSMT-</w:t>
      </w:r>
    </w:p>
    <w:p w14:paraId="385A8593" w14:textId="77777777" w:rsidR="00915076" w:rsidRPr="00E94397" w:rsidRDefault="00915076" w:rsidP="00915076">
      <w:pPr>
        <w:keepNext/>
        <w:tabs>
          <w:tab w:val="left" w:pos="3227"/>
        </w:tabs>
        <w:rPr>
          <w:rFonts w:asciiTheme="minorHAnsi" w:hAnsiTheme="minorHAnsi" w:cstheme="minorHAnsi"/>
          <w:b/>
          <w:bCs/>
          <w:kern w:val="1"/>
          <w:sz w:val="22"/>
          <w:szCs w:val="22"/>
        </w:rPr>
      </w:pPr>
      <w:r w:rsidRPr="00E94397">
        <w:rPr>
          <w:rFonts w:asciiTheme="minorHAnsi" w:hAnsiTheme="minorHAnsi" w:cstheme="minorHAnsi"/>
          <w:b/>
          <w:bCs/>
          <w:kern w:val="1"/>
          <w:sz w:val="22"/>
          <w:szCs w:val="22"/>
        </w:rPr>
        <w:tab/>
      </w:r>
    </w:p>
    <w:p w14:paraId="03C33C5D" w14:textId="5D736417" w:rsidR="00915076" w:rsidRPr="00E94397" w:rsidRDefault="00F9509E" w:rsidP="00915076">
      <w:pPr>
        <w:keepNext/>
        <w:jc w:val="center"/>
        <w:rPr>
          <w:rFonts w:asciiTheme="minorHAnsi" w:hAnsiTheme="minorHAnsi" w:cstheme="minorHAnsi"/>
          <w:b/>
          <w:bCs/>
          <w:kern w:val="1"/>
          <w:sz w:val="22"/>
          <w:szCs w:val="22"/>
        </w:rPr>
      </w:pPr>
      <w:r w:rsidRPr="00E94397">
        <w:rPr>
          <w:rFonts w:asciiTheme="minorHAnsi" w:hAnsiTheme="minorHAnsi" w:cstheme="minorHAnsi"/>
          <w:b/>
          <w:bCs/>
          <w:kern w:val="1"/>
          <w:sz w:val="22"/>
          <w:szCs w:val="22"/>
        </w:rPr>
        <w:t>pod</w:t>
      </w:r>
      <w:r w:rsidR="00915076" w:rsidRPr="00E94397">
        <w:rPr>
          <w:rFonts w:asciiTheme="minorHAnsi" w:hAnsiTheme="minorHAnsi" w:cstheme="minorHAnsi"/>
          <w:b/>
          <w:bCs/>
          <w:kern w:val="1"/>
          <w:sz w:val="22"/>
          <w:szCs w:val="22"/>
        </w:rPr>
        <w:t xml:space="preserve">programu </w:t>
      </w:r>
      <w:r w:rsidRPr="00E94397">
        <w:rPr>
          <w:rFonts w:asciiTheme="minorHAnsi" w:hAnsiTheme="minorHAnsi" w:cstheme="minorHAnsi"/>
          <w:b/>
          <w:bCs/>
          <w:kern w:val="1"/>
          <w:sz w:val="22"/>
          <w:szCs w:val="22"/>
        </w:rPr>
        <w:t>INTER-</w:t>
      </w:r>
      <w:r w:rsidR="00D7742F" w:rsidRPr="00E94397">
        <w:rPr>
          <w:rFonts w:asciiTheme="minorHAnsi" w:hAnsiTheme="minorHAnsi" w:cstheme="minorHAnsi"/>
          <w:b/>
          <w:bCs/>
          <w:kern w:val="1"/>
          <w:sz w:val="22"/>
          <w:szCs w:val="22"/>
        </w:rPr>
        <w:t>EUREKA</w:t>
      </w:r>
      <w:r w:rsidRPr="00E94397">
        <w:rPr>
          <w:rFonts w:asciiTheme="minorHAnsi" w:hAnsiTheme="minorHAnsi" w:cstheme="minorHAnsi"/>
          <w:b/>
          <w:bCs/>
          <w:kern w:val="1"/>
          <w:sz w:val="22"/>
          <w:szCs w:val="22"/>
        </w:rPr>
        <w:t>, programu INTER-EXCELLENCE</w:t>
      </w:r>
      <w:r w:rsidR="00CC3681" w:rsidRPr="00E94397">
        <w:rPr>
          <w:rFonts w:asciiTheme="minorHAnsi" w:hAnsiTheme="minorHAnsi" w:cstheme="minorHAnsi"/>
          <w:b/>
          <w:bCs/>
          <w:kern w:val="1"/>
          <w:sz w:val="22"/>
          <w:szCs w:val="22"/>
        </w:rPr>
        <w:t xml:space="preserve"> II</w:t>
      </w:r>
    </w:p>
    <w:p w14:paraId="73EF6033" w14:textId="77777777" w:rsidR="00915076" w:rsidRPr="00E94397" w:rsidRDefault="00255FF8" w:rsidP="00915076">
      <w:pPr>
        <w:jc w:val="center"/>
        <w:rPr>
          <w:rFonts w:asciiTheme="minorHAnsi" w:hAnsiTheme="minorHAnsi" w:cstheme="minorHAnsi"/>
          <w:b/>
          <w:bCs/>
          <w:sz w:val="22"/>
          <w:szCs w:val="22"/>
        </w:rPr>
      </w:pPr>
      <w:r w:rsidRPr="00E94397">
        <w:rPr>
          <w:rFonts w:asciiTheme="minorHAnsi" w:hAnsiTheme="minorHAnsi" w:cstheme="minorHAnsi"/>
          <w:b/>
          <w:bCs/>
          <w:sz w:val="22"/>
          <w:szCs w:val="22"/>
        </w:rPr>
        <w:t>(dále jen „</w:t>
      </w:r>
      <w:r w:rsidR="00CC3681" w:rsidRPr="00E94397">
        <w:rPr>
          <w:rFonts w:asciiTheme="minorHAnsi" w:hAnsiTheme="minorHAnsi" w:cstheme="minorHAnsi"/>
          <w:b/>
          <w:bCs/>
          <w:sz w:val="22"/>
          <w:szCs w:val="22"/>
        </w:rPr>
        <w:t>s</w:t>
      </w:r>
      <w:r w:rsidR="00350453" w:rsidRPr="00E94397">
        <w:rPr>
          <w:rFonts w:asciiTheme="minorHAnsi" w:hAnsiTheme="minorHAnsi" w:cstheme="minorHAnsi"/>
          <w:b/>
          <w:bCs/>
          <w:sz w:val="22"/>
          <w:szCs w:val="22"/>
        </w:rPr>
        <w:t>mlouva“)</w:t>
      </w:r>
    </w:p>
    <w:p w14:paraId="414A6902" w14:textId="77777777" w:rsidR="00915076" w:rsidRPr="00E94397" w:rsidRDefault="00915076" w:rsidP="00915076">
      <w:pPr>
        <w:jc w:val="center"/>
        <w:rPr>
          <w:rFonts w:asciiTheme="minorHAnsi" w:hAnsiTheme="minorHAnsi" w:cstheme="minorHAnsi"/>
          <w:b/>
          <w:bCs/>
          <w:sz w:val="22"/>
          <w:szCs w:val="22"/>
        </w:rPr>
      </w:pPr>
    </w:p>
    <w:p w14:paraId="5EAB3B88" w14:textId="77777777" w:rsidR="00915076" w:rsidRPr="00E94397" w:rsidRDefault="00915076" w:rsidP="00915076">
      <w:pPr>
        <w:jc w:val="center"/>
        <w:rPr>
          <w:rFonts w:asciiTheme="minorHAnsi" w:hAnsiTheme="minorHAnsi" w:cstheme="minorHAnsi"/>
          <w:b/>
          <w:sz w:val="22"/>
          <w:szCs w:val="22"/>
        </w:rPr>
      </w:pPr>
      <w:r w:rsidRPr="00E94397">
        <w:rPr>
          <w:rFonts w:asciiTheme="minorHAnsi" w:hAnsiTheme="minorHAnsi" w:cstheme="minorHAnsi"/>
          <w:b/>
          <w:sz w:val="22"/>
          <w:szCs w:val="22"/>
        </w:rPr>
        <w:t>Smluvní strany</w:t>
      </w:r>
    </w:p>
    <w:p w14:paraId="6A17A705" w14:textId="77777777" w:rsidR="0083012D" w:rsidRPr="00E94397" w:rsidRDefault="0083012D" w:rsidP="00915076">
      <w:pPr>
        <w:rPr>
          <w:rFonts w:asciiTheme="minorHAnsi" w:hAnsiTheme="minorHAnsi" w:cstheme="minorHAnsi"/>
          <w:sz w:val="22"/>
          <w:szCs w:val="22"/>
        </w:rPr>
      </w:pPr>
    </w:p>
    <w:p w14:paraId="502C4284" w14:textId="77777777" w:rsidR="00EE62DC" w:rsidRPr="00E94397" w:rsidRDefault="00EE62DC" w:rsidP="00EE62DC">
      <w:pPr>
        <w:rPr>
          <w:rFonts w:asciiTheme="minorHAnsi" w:hAnsiTheme="minorHAnsi" w:cstheme="minorHAnsi"/>
          <w:b/>
          <w:bCs/>
          <w:sz w:val="22"/>
          <w:szCs w:val="22"/>
        </w:rPr>
      </w:pPr>
      <w:r w:rsidRPr="00E94397">
        <w:rPr>
          <w:rFonts w:asciiTheme="minorHAnsi" w:hAnsiTheme="minorHAnsi" w:cstheme="minorHAnsi"/>
          <w:b/>
          <w:bCs/>
          <w:sz w:val="22"/>
          <w:szCs w:val="22"/>
        </w:rPr>
        <w:t>Česká republika – Ministerstvo školství, mládeže a tělovýchovy</w:t>
      </w:r>
    </w:p>
    <w:p w14:paraId="4D00A349" w14:textId="77777777" w:rsidR="00EE62DC" w:rsidRPr="00E94397" w:rsidRDefault="00EE62DC" w:rsidP="00EE62DC">
      <w:pPr>
        <w:rPr>
          <w:rFonts w:asciiTheme="minorHAnsi" w:hAnsiTheme="minorHAnsi" w:cstheme="minorHAnsi"/>
          <w:sz w:val="22"/>
          <w:szCs w:val="22"/>
        </w:rPr>
      </w:pPr>
      <w:r w:rsidRPr="00E94397">
        <w:rPr>
          <w:rFonts w:asciiTheme="minorHAnsi" w:hAnsiTheme="minorHAnsi" w:cstheme="minorHAnsi"/>
          <w:sz w:val="22"/>
          <w:szCs w:val="22"/>
        </w:rPr>
        <w:t>IČO: 00022985</w:t>
      </w:r>
    </w:p>
    <w:p w14:paraId="2C84FF7D" w14:textId="77777777" w:rsidR="00EE62DC" w:rsidRPr="00E94397" w:rsidRDefault="00EE62DC" w:rsidP="00EE62DC">
      <w:pPr>
        <w:rPr>
          <w:rFonts w:asciiTheme="minorHAnsi" w:hAnsiTheme="minorHAnsi" w:cstheme="minorHAnsi"/>
          <w:sz w:val="22"/>
          <w:szCs w:val="22"/>
        </w:rPr>
      </w:pPr>
      <w:r w:rsidRPr="00E94397">
        <w:rPr>
          <w:rFonts w:asciiTheme="minorHAnsi" w:hAnsiTheme="minorHAnsi" w:cstheme="minorHAnsi"/>
          <w:sz w:val="22"/>
          <w:szCs w:val="22"/>
        </w:rPr>
        <w:t>se sídlem Karmelitská 529/5, 118 12 Praha 1,</w:t>
      </w:r>
    </w:p>
    <w:p w14:paraId="054A1B55" w14:textId="5A3AFE02" w:rsidR="00EE62DC" w:rsidRPr="00E94397" w:rsidRDefault="002E7770" w:rsidP="00EE62DC">
      <w:pPr>
        <w:rPr>
          <w:rFonts w:asciiTheme="minorHAnsi" w:hAnsiTheme="minorHAnsi" w:cstheme="minorHAnsi"/>
          <w:sz w:val="22"/>
          <w:szCs w:val="22"/>
        </w:rPr>
      </w:pPr>
      <w:r>
        <w:rPr>
          <w:rFonts w:asciiTheme="minorHAnsi" w:hAnsiTheme="minorHAnsi" w:cstheme="minorHAnsi"/>
          <w:sz w:val="22"/>
          <w:szCs w:val="22"/>
        </w:rPr>
        <w:t>jednající</w:t>
      </w:r>
      <w:r w:rsidR="00EE62DC" w:rsidRPr="00E94397">
        <w:rPr>
          <w:rFonts w:asciiTheme="minorHAnsi" w:hAnsiTheme="minorHAnsi" w:cstheme="minorHAnsi"/>
          <w:sz w:val="22"/>
          <w:szCs w:val="22"/>
        </w:rPr>
        <w:t xml:space="preserve">: </w:t>
      </w:r>
    </w:p>
    <w:p w14:paraId="070732D8" w14:textId="77777777" w:rsidR="00EE62DC" w:rsidRPr="00E94397" w:rsidRDefault="00EE62DC" w:rsidP="00EE62DC">
      <w:pPr>
        <w:jc w:val="both"/>
        <w:rPr>
          <w:rFonts w:asciiTheme="minorHAnsi" w:hAnsiTheme="minorHAnsi" w:cstheme="minorHAnsi"/>
          <w:b/>
          <w:sz w:val="22"/>
          <w:szCs w:val="22"/>
        </w:rPr>
      </w:pPr>
      <w:r w:rsidRPr="00E94397">
        <w:rPr>
          <w:rFonts w:asciiTheme="minorHAnsi" w:hAnsiTheme="minorHAnsi" w:cstheme="minorHAnsi"/>
          <w:sz w:val="22"/>
          <w:szCs w:val="22"/>
        </w:rPr>
        <w:t xml:space="preserve">(dále jen „poskytovatel”)  </w:t>
      </w:r>
    </w:p>
    <w:p w14:paraId="3CB491D5" w14:textId="77777777" w:rsidR="00915076" w:rsidRPr="00E94397" w:rsidRDefault="00915076" w:rsidP="00915076">
      <w:pPr>
        <w:spacing w:after="120"/>
        <w:jc w:val="center"/>
        <w:rPr>
          <w:rFonts w:asciiTheme="minorHAnsi" w:hAnsiTheme="minorHAnsi" w:cstheme="minorHAnsi"/>
          <w:b/>
          <w:sz w:val="22"/>
          <w:szCs w:val="22"/>
        </w:rPr>
      </w:pPr>
      <w:r w:rsidRPr="00E94397">
        <w:rPr>
          <w:rFonts w:asciiTheme="minorHAnsi" w:hAnsiTheme="minorHAnsi" w:cstheme="minorHAnsi"/>
          <w:b/>
          <w:sz w:val="22"/>
          <w:szCs w:val="22"/>
        </w:rPr>
        <w:t>a</w:t>
      </w:r>
    </w:p>
    <w:p w14:paraId="41B2FD84" w14:textId="77777777" w:rsidR="00EE62DC" w:rsidRPr="00E94397" w:rsidRDefault="00EE62DC" w:rsidP="00EE62DC">
      <w:pPr>
        <w:rPr>
          <w:rFonts w:asciiTheme="minorHAnsi" w:hAnsiTheme="minorHAnsi" w:cstheme="minorHAnsi"/>
          <w:b/>
          <w:bCs/>
          <w:sz w:val="22"/>
          <w:szCs w:val="22"/>
        </w:rPr>
      </w:pPr>
      <w:r w:rsidRPr="00E94397">
        <w:rPr>
          <w:rFonts w:asciiTheme="minorHAnsi" w:hAnsiTheme="minorHAnsi" w:cstheme="minorHAnsi"/>
          <w:b/>
          <w:bCs/>
          <w:sz w:val="22"/>
          <w:szCs w:val="22"/>
        </w:rPr>
        <w:fldChar w:fldCharType="begin"/>
      </w:r>
      <w:r w:rsidRPr="00E94397">
        <w:rPr>
          <w:rFonts w:asciiTheme="minorHAnsi" w:hAnsiTheme="minorHAnsi" w:cstheme="minorHAnsi"/>
          <w:b/>
          <w:bCs/>
          <w:sz w:val="22"/>
          <w:szCs w:val="22"/>
        </w:rPr>
        <w:instrText xml:space="preserve"> MERGEFIELD Příjemce </w:instrText>
      </w:r>
      <w:r w:rsidRPr="00E94397">
        <w:rPr>
          <w:rFonts w:asciiTheme="minorHAnsi" w:hAnsiTheme="minorHAnsi" w:cstheme="minorHAnsi"/>
          <w:b/>
          <w:bCs/>
          <w:sz w:val="22"/>
          <w:szCs w:val="22"/>
        </w:rPr>
        <w:fldChar w:fldCharType="separate"/>
      </w:r>
      <w:r w:rsidRPr="00E94397">
        <w:rPr>
          <w:rFonts w:asciiTheme="minorHAnsi" w:hAnsiTheme="minorHAnsi" w:cstheme="minorHAnsi"/>
          <w:b/>
          <w:bCs/>
          <w:noProof/>
          <w:sz w:val="22"/>
          <w:szCs w:val="22"/>
        </w:rPr>
        <w:t>«Příjemce»</w:t>
      </w:r>
      <w:r w:rsidRPr="00E94397">
        <w:rPr>
          <w:rFonts w:asciiTheme="minorHAnsi" w:hAnsiTheme="minorHAnsi" w:cstheme="minorHAnsi"/>
          <w:b/>
          <w:bCs/>
          <w:sz w:val="22"/>
          <w:szCs w:val="22"/>
        </w:rPr>
        <w:fldChar w:fldCharType="end"/>
      </w:r>
    </w:p>
    <w:p w14:paraId="0AB4778A" w14:textId="77777777" w:rsidR="00EE62DC" w:rsidRPr="00E94397" w:rsidRDefault="00EE62DC" w:rsidP="00EE62DC">
      <w:pPr>
        <w:rPr>
          <w:rFonts w:asciiTheme="minorHAnsi" w:hAnsiTheme="minorHAnsi" w:cstheme="minorHAnsi"/>
          <w:sz w:val="22"/>
          <w:szCs w:val="22"/>
        </w:rPr>
      </w:pPr>
      <w:r w:rsidRPr="00E94397">
        <w:rPr>
          <w:rFonts w:asciiTheme="minorHAnsi" w:hAnsiTheme="minorHAnsi" w:cstheme="minorHAnsi"/>
          <w:sz w:val="22"/>
          <w:szCs w:val="22"/>
        </w:rPr>
        <w:t xml:space="preserve">IČO: </w:t>
      </w:r>
      <w:r w:rsidRPr="00E94397">
        <w:rPr>
          <w:rFonts w:asciiTheme="minorHAnsi" w:hAnsiTheme="minorHAnsi" w:cstheme="minorHAnsi"/>
          <w:sz w:val="22"/>
          <w:szCs w:val="22"/>
        </w:rPr>
        <w:fldChar w:fldCharType="begin"/>
      </w:r>
      <w:r w:rsidRPr="00E94397">
        <w:rPr>
          <w:rFonts w:asciiTheme="minorHAnsi" w:hAnsiTheme="minorHAnsi" w:cstheme="minorHAnsi"/>
          <w:sz w:val="22"/>
          <w:szCs w:val="22"/>
        </w:rPr>
        <w:instrText xml:space="preserve"> MERGEFIELD IČO </w:instrText>
      </w:r>
      <w:r w:rsidRPr="00E94397">
        <w:rPr>
          <w:rFonts w:asciiTheme="minorHAnsi" w:hAnsiTheme="minorHAnsi" w:cstheme="minorHAnsi"/>
          <w:sz w:val="22"/>
          <w:szCs w:val="22"/>
        </w:rPr>
        <w:fldChar w:fldCharType="separate"/>
      </w:r>
      <w:r w:rsidRPr="00E94397">
        <w:rPr>
          <w:rFonts w:asciiTheme="minorHAnsi" w:hAnsiTheme="minorHAnsi" w:cstheme="minorHAnsi"/>
          <w:noProof/>
          <w:sz w:val="22"/>
          <w:szCs w:val="22"/>
        </w:rPr>
        <w:t>«IČO»</w:t>
      </w:r>
      <w:r w:rsidRPr="00E94397">
        <w:rPr>
          <w:rFonts w:asciiTheme="minorHAnsi" w:hAnsiTheme="minorHAnsi" w:cstheme="minorHAnsi"/>
          <w:sz w:val="22"/>
          <w:szCs w:val="22"/>
        </w:rPr>
        <w:fldChar w:fldCharType="end"/>
      </w:r>
    </w:p>
    <w:p w14:paraId="485AA0A8" w14:textId="77777777" w:rsidR="00EE62DC" w:rsidRPr="00E94397" w:rsidRDefault="00EE62DC" w:rsidP="00EE62DC">
      <w:pPr>
        <w:rPr>
          <w:rFonts w:asciiTheme="minorHAnsi" w:hAnsiTheme="minorHAnsi" w:cstheme="minorHAnsi"/>
          <w:sz w:val="22"/>
          <w:szCs w:val="22"/>
        </w:rPr>
      </w:pPr>
      <w:r w:rsidRPr="00E94397">
        <w:rPr>
          <w:rFonts w:asciiTheme="minorHAnsi" w:hAnsiTheme="minorHAnsi" w:cstheme="minorHAnsi"/>
          <w:sz w:val="22"/>
          <w:szCs w:val="22"/>
        </w:rPr>
        <w:t xml:space="preserve">právní forma: </w:t>
      </w:r>
      <w:r w:rsidRPr="00E94397">
        <w:rPr>
          <w:rFonts w:asciiTheme="minorHAnsi" w:hAnsiTheme="minorHAnsi" w:cstheme="minorHAnsi"/>
          <w:sz w:val="22"/>
          <w:szCs w:val="22"/>
        </w:rPr>
        <w:fldChar w:fldCharType="begin"/>
      </w:r>
      <w:r w:rsidRPr="00E94397">
        <w:rPr>
          <w:rFonts w:asciiTheme="minorHAnsi" w:hAnsiTheme="minorHAnsi" w:cstheme="minorHAnsi"/>
          <w:sz w:val="22"/>
          <w:szCs w:val="22"/>
        </w:rPr>
        <w:instrText xml:space="preserve"> MERGEFIELD právní_forma </w:instrText>
      </w:r>
      <w:r w:rsidRPr="00E94397">
        <w:rPr>
          <w:rFonts w:asciiTheme="minorHAnsi" w:hAnsiTheme="minorHAnsi" w:cstheme="minorHAnsi"/>
          <w:sz w:val="22"/>
          <w:szCs w:val="22"/>
        </w:rPr>
        <w:fldChar w:fldCharType="separate"/>
      </w:r>
      <w:r w:rsidRPr="00E94397">
        <w:rPr>
          <w:rFonts w:asciiTheme="minorHAnsi" w:hAnsiTheme="minorHAnsi" w:cstheme="minorHAnsi"/>
          <w:noProof/>
          <w:sz w:val="22"/>
          <w:szCs w:val="22"/>
        </w:rPr>
        <w:t>«právní_forma»</w:t>
      </w:r>
      <w:r w:rsidRPr="00E94397">
        <w:rPr>
          <w:rFonts w:asciiTheme="minorHAnsi" w:hAnsiTheme="minorHAnsi" w:cstheme="minorHAnsi"/>
          <w:sz w:val="22"/>
          <w:szCs w:val="22"/>
        </w:rPr>
        <w:fldChar w:fldCharType="end"/>
      </w:r>
    </w:p>
    <w:p w14:paraId="57D2175C" w14:textId="77777777" w:rsidR="00EE62DC" w:rsidRPr="00E94397" w:rsidRDefault="00EE62DC" w:rsidP="00EE62DC">
      <w:pPr>
        <w:rPr>
          <w:rFonts w:asciiTheme="minorHAnsi" w:hAnsiTheme="minorHAnsi" w:cstheme="minorHAnsi"/>
          <w:sz w:val="22"/>
          <w:szCs w:val="22"/>
        </w:rPr>
      </w:pPr>
      <w:r w:rsidRPr="00E94397">
        <w:rPr>
          <w:rFonts w:asciiTheme="minorHAnsi" w:hAnsiTheme="minorHAnsi" w:cstheme="minorHAnsi"/>
          <w:sz w:val="22"/>
          <w:szCs w:val="22"/>
        </w:rPr>
        <w:t xml:space="preserve">se sídlem: </w:t>
      </w:r>
      <w:r w:rsidRPr="00E94397">
        <w:rPr>
          <w:rFonts w:asciiTheme="minorHAnsi" w:hAnsiTheme="minorHAnsi" w:cstheme="minorHAnsi"/>
          <w:sz w:val="22"/>
          <w:szCs w:val="22"/>
        </w:rPr>
        <w:fldChar w:fldCharType="begin"/>
      </w:r>
      <w:r w:rsidRPr="00E94397">
        <w:rPr>
          <w:rFonts w:asciiTheme="minorHAnsi" w:hAnsiTheme="minorHAnsi" w:cstheme="minorHAnsi"/>
          <w:sz w:val="22"/>
          <w:szCs w:val="22"/>
        </w:rPr>
        <w:instrText xml:space="preserve"> MERGEFIELD se_sídlem </w:instrText>
      </w:r>
      <w:r w:rsidRPr="00E94397">
        <w:rPr>
          <w:rFonts w:asciiTheme="minorHAnsi" w:hAnsiTheme="minorHAnsi" w:cstheme="minorHAnsi"/>
          <w:sz w:val="22"/>
          <w:szCs w:val="22"/>
        </w:rPr>
        <w:fldChar w:fldCharType="separate"/>
      </w:r>
      <w:r w:rsidRPr="00E94397">
        <w:rPr>
          <w:rFonts w:asciiTheme="minorHAnsi" w:hAnsiTheme="minorHAnsi" w:cstheme="minorHAnsi"/>
          <w:noProof/>
          <w:sz w:val="22"/>
          <w:szCs w:val="22"/>
        </w:rPr>
        <w:t>«se_sídlem»</w:t>
      </w:r>
      <w:r w:rsidRPr="00E94397">
        <w:rPr>
          <w:rFonts w:asciiTheme="minorHAnsi" w:hAnsiTheme="minorHAnsi" w:cstheme="minorHAnsi"/>
          <w:sz w:val="22"/>
          <w:szCs w:val="22"/>
        </w:rPr>
        <w:fldChar w:fldCharType="end"/>
      </w:r>
    </w:p>
    <w:p w14:paraId="31D70575" w14:textId="77777777" w:rsidR="00EE62DC" w:rsidRPr="00E94397" w:rsidRDefault="00EE62DC" w:rsidP="00EE62DC">
      <w:pPr>
        <w:rPr>
          <w:rFonts w:asciiTheme="minorHAnsi" w:hAnsiTheme="minorHAnsi" w:cstheme="minorHAnsi"/>
          <w:sz w:val="22"/>
          <w:szCs w:val="22"/>
        </w:rPr>
      </w:pPr>
      <w:r w:rsidRPr="00E94397">
        <w:rPr>
          <w:rFonts w:asciiTheme="minorHAnsi" w:hAnsiTheme="minorHAnsi" w:cstheme="minorHAnsi"/>
          <w:sz w:val="22"/>
          <w:szCs w:val="22"/>
        </w:rPr>
        <w:t xml:space="preserve">číslo účtu: </w:t>
      </w:r>
      <w:r w:rsidRPr="00E94397">
        <w:rPr>
          <w:rFonts w:asciiTheme="minorHAnsi" w:hAnsiTheme="minorHAnsi" w:cstheme="minorHAnsi"/>
          <w:sz w:val="22"/>
          <w:szCs w:val="22"/>
        </w:rPr>
        <w:fldChar w:fldCharType="begin"/>
      </w:r>
      <w:r w:rsidRPr="00E94397">
        <w:rPr>
          <w:rFonts w:asciiTheme="minorHAnsi" w:hAnsiTheme="minorHAnsi" w:cstheme="minorHAnsi"/>
          <w:sz w:val="22"/>
          <w:szCs w:val="22"/>
        </w:rPr>
        <w:instrText xml:space="preserve"> MERGEFIELD číslo_účtu </w:instrText>
      </w:r>
      <w:r w:rsidRPr="00E94397">
        <w:rPr>
          <w:rFonts w:asciiTheme="minorHAnsi" w:hAnsiTheme="minorHAnsi" w:cstheme="minorHAnsi"/>
          <w:sz w:val="22"/>
          <w:szCs w:val="22"/>
        </w:rPr>
        <w:fldChar w:fldCharType="separate"/>
      </w:r>
      <w:r w:rsidRPr="00E94397">
        <w:rPr>
          <w:rFonts w:asciiTheme="minorHAnsi" w:hAnsiTheme="minorHAnsi" w:cstheme="minorHAnsi"/>
          <w:noProof/>
          <w:sz w:val="22"/>
          <w:szCs w:val="22"/>
        </w:rPr>
        <w:t>«číslo_účtu»</w:t>
      </w:r>
      <w:r w:rsidRPr="00E94397">
        <w:rPr>
          <w:rFonts w:asciiTheme="minorHAnsi" w:hAnsiTheme="minorHAnsi" w:cstheme="minorHAnsi"/>
          <w:sz w:val="22"/>
          <w:szCs w:val="22"/>
        </w:rPr>
        <w:fldChar w:fldCharType="end"/>
      </w:r>
    </w:p>
    <w:p w14:paraId="20F91599" w14:textId="77777777" w:rsidR="00EE62DC" w:rsidRPr="00E94397" w:rsidRDefault="00EE62DC" w:rsidP="00EE62DC">
      <w:pPr>
        <w:rPr>
          <w:rFonts w:asciiTheme="minorHAnsi" w:hAnsiTheme="minorHAnsi" w:cstheme="minorHAnsi"/>
          <w:bCs/>
          <w:sz w:val="22"/>
          <w:szCs w:val="22"/>
        </w:rPr>
      </w:pPr>
      <w:r w:rsidRPr="00E94397">
        <w:rPr>
          <w:rFonts w:asciiTheme="minorHAnsi" w:hAnsiTheme="minorHAnsi" w:cstheme="minorHAnsi"/>
          <w:bCs/>
          <w:sz w:val="22"/>
          <w:szCs w:val="22"/>
        </w:rPr>
        <w:t xml:space="preserve">zastoupená: </w:t>
      </w:r>
      <w:r w:rsidRPr="00E94397">
        <w:rPr>
          <w:rFonts w:asciiTheme="minorHAnsi" w:hAnsiTheme="minorHAnsi" w:cstheme="minorHAnsi"/>
          <w:bCs/>
          <w:sz w:val="22"/>
          <w:szCs w:val="22"/>
        </w:rPr>
        <w:fldChar w:fldCharType="begin"/>
      </w:r>
      <w:r w:rsidRPr="00E94397">
        <w:rPr>
          <w:rFonts w:asciiTheme="minorHAnsi" w:hAnsiTheme="minorHAnsi" w:cstheme="minorHAnsi"/>
          <w:bCs/>
          <w:sz w:val="22"/>
          <w:szCs w:val="22"/>
        </w:rPr>
        <w:instrText xml:space="preserve"> MERGEFIELD zastoupená </w:instrText>
      </w:r>
      <w:r w:rsidRPr="00E94397">
        <w:rPr>
          <w:rFonts w:asciiTheme="minorHAnsi" w:hAnsiTheme="minorHAnsi" w:cstheme="minorHAnsi"/>
          <w:bCs/>
          <w:sz w:val="22"/>
          <w:szCs w:val="22"/>
        </w:rPr>
        <w:fldChar w:fldCharType="separate"/>
      </w:r>
      <w:r w:rsidRPr="00E94397">
        <w:rPr>
          <w:rFonts w:asciiTheme="minorHAnsi" w:hAnsiTheme="minorHAnsi" w:cstheme="minorHAnsi"/>
          <w:bCs/>
          <w:noProof/>
          <w:sz w:val="22"/>
          <w:szCs w:val="22"/>
        </w:rPr>
        <w:t>«zastoupená»</w:t>
      </w:r>
      <w:r w:rsidRPr="00E94397">
        <w:rPr>
          <w:rFonts w:asciiTheme="minorHAnsi" w:hAnsiTheme="minorHAnsi" w:cstheme="minorHAnsi"/>
          <w:bCs/>
          <w:sz w:val="22"/>
          <w:szCs w:val="22"/>
        </w:rPr>
        <w:fldChar w:fldCharType="end"/>
      </w:r>
    </w:p>
    <w:p w14:paraId="0EBE5BFC" w14:textId="77777777" w:rsidR="00EE62DC" w:rsidRPr="00E94397" w:rsidRDefault="00EE62DC" w:rsidP="00EE62DC">
      <w:pPr>
        <w:rPr>
          <w:rFonts w:asciiTheme="minorHAnsi" w:hAnsiTheme="minorHAnsi" w:cstheme="minorHAnsi"/>
          <w:sz w:val="22"/>
          <w:szCs w:val="22"/>
        </w:rPr>
      </w:pPr>
      <w:r w:rsidRPr="00E94397" w:rsidDel="006D6EDC">
        <w:rPr>
          <w:rFonts w:asciiTheme="minorHAnsi" w:hAnsiTheme="minorHAnsi" w:cstheme="minorHAnsi"/>
          <w:sz w:val="22"/>
          <w:szCs w:val="22"/>
        </w:rPr>
        <w:t xml:space="preserve"> </w:t>
      </w:r>
      <w:r w:rsidRPr="00E94397">
        <w:rPr>
          <w:rFonts w:asciiTheme="minorHAnsi" w:hAnsiTheme="minorHAnsi" w:cstheme="minorHAnsi"/>
          <w:sz w:val="22"/>
          <w:szCs w:val="22"/>
        </w:rPr>
        <w:t xml:space="preserve">(dále jen „příjemce“) </w:t>
      </w:r>
    </w:p>
    <w:p w14:paraId="6256EF1B" w14:textId="77777777" w:rsidR="00B9486C" w:rsidRPr="00E94397" w:rsidRDefault="00B9486C" w:rsidP="00915076">
      <w:pPr>
        <w:rPr>
          <w:rFonts w:asciiTheme="minorHAnsi" w:hAnsiTheme="minorHAnsi" w:cstheme="minorHAnsi"/>
          <w:sz w:val="22"/>
          <w:szCs w:val="22"/>
        </w:rPr>
      </w:pPr>
    </w:p>
    <w:p w14:paraId="5D2353A5" w14:textId="77777777" w:rsidR="000D1769" w:rsidRPr="00E94397" w:rsidRDefault="000D1769" w:rsidP="00915076">
      <w:pPr>
        <w:rPr>
          <w:rFonts w:asciiTheme="minorHAnsi" w:hAnsiTheme="minorHAnsi" w:cstheme="minorHAnsi"/>
          <w:sz w:val="22"/>
          <w:szCs w:val="22"/>
        </w:rPr>
      </w:pPr>
    </w:p>
    <w:p w14:paraId="3C1FCA08" w14:textId="77777777" w:rsidR="00915076" w:rsidRPr="00E94397" w:rsidRDefault="00B9486C" w:rsidP="00915076">
      <w:pPr>
        <w:rPr>
          <w:rFonts w:asciiTheme="minorHAnsi" w:hAnsiTheme="minorHAnsi" w:cstheme="minorHAnsi"/>
          <w:sz w:val="22"/>
          <w:szCs w:val="22"/>
        </w:rPr>
      </w:pPr>
      <w:r w:rsidRPr="00E94397">
        <w:rPr>
          <w:rFonts w:asciiTheme="minorHAnsi" w:hAnsiTheme="minorHAnsi" w:cstheme="minorHAnsi"/>
          <w:sz w:val="22"/>
          <w:szCs w:val="22"/>
        </w:rPr>
        <w:t>(společně dále také jako „smluvní strany“)</w:t>
      </w:r>
    </w:p>
    <w:p w14:paraId="2A966BF9" w14:textId="77777777" w:rsidR="00915076" w:rsidRPr="00E94397" w:rsidRDefault="00915076" w:rsidP="00915076">
      <w:pPr>
        <w:jc w:val="center"/>
        <w:rPr>
          <w:rFonts w:asciiTheme="minorHAnsi" w:hAnsiTheme="minorHAnsi" w:cstheme="minorHAnsi"/>
          <w:b/>
          <w:sz w:val="22"/>
          <w:szCs w:val="22"/>
        </w:rPr>
      </w:pPr>
      <w:r w:rsidRPr="00E94397">
        <w:rPr>
          <w:rFonts w:asciiTheme="minorHAnsi" w:hAnsiTheme="minorHAnsi" w:cstheme="minorHAnsi"/>
          <w:b/>
          <w:sz w:val="22"/>
          <w:szCs w:val="22"/>
        </w:rPr>
        <w:t>uzavírají</w:t>
      </w:r>
    </w:p>
    <w:p w14:paraId="67B90BD7" w14:textId="77777777" w:rsidR="00915076" w:rsidRPr="00E94397" w:rsidRDefault="00915076" w:rsidP="00915076">
      <w:pPr>
        <w:jc w:val="center"/>
        <w:rPr>
          <w:rFonts w:asciiTheme="minorHAnsi" w:hAnsiTheme="minorHAnsi" w:cstheme="minorHAnsi"/>
          <w:sz w:val="22"/>
          <w:szCs w:val="22"/>
        </w:rPr>
      </w:pPr>
    </w:p>
    <w:p w14:paraId="410835E2" w14:textId="2A8D0722" w:rsidR="00980CA4" w:rsidRPr="00E94397" w:rsidRDefault="00980CA4" w:rsidP="00980CA4">
      <w:pPr>
        <w:tabs>
          <w:tab w:val="left" w:pos="7655"/>
        </w:tabs>
        <w:jc w:val="both"/>
        <w:rPr>
          <w:rFonts w:asciiTheme="minorHAnsi" w:hAnsiTheme="minorHAnsi" w:cstheme="minorHAnsi"/>
          <w:sz w:val="22"/>
          <w:szCs w:val="22"/>
        </w:rPr>
      </w:pPr>
      <w:r w:rsidRPr="00E94397">
        <w:rPr>
          <w:rFonts w:asciiTheme="minorHAnsi" w:hAnsiTheme="minorHAnsi" w:cstheme="minorHAnsi"/>
          <w:sz w:val="22"/>
          <w:szCs w:val="22"/>
        </w:rPr>
        <w:t xml:space="preserve">podle ustanovení § 9 odst. 1, 2 a 3 zákona č. 130/2002 Sb., o podpoře výzkumu, experimentálního vývoje a inovací z veřejných prostředků a o změně některých souvisejících zákonů (zákon o podpoře výzkumu, experimentálního vývoje a inovací), ve znění pozdějších předpisů, (dále jen „zákon č. 130/2002 Sb.“), </w:t>
      </w:r>
      <w:r w:rsidR="00584207" w:rsidRPr="00E94397">
        <w:rPr>
          <w:rFonts w:asciiTheme="minorHAnsi" w:hAnsiTheme="minorHAnsi" w:cstheme="minorHAnsi"/>
          <w:sz w:val="22"/>
          <w:szCs w:val="22"/>
        </w:rPr>
        <w:t xml:space="preserve">podle </w:t>
      </w:r>
      <w:r w:rsidR="00EF3A82" w:rsidRPr="00E94397">
        <w:rPr>
          <w:rFonts w:asciiTheme="minorHAnsi" w:hAnsiTheme="minorHAnsi" w:cstheme="minorHAnsi"/>
          <w:sz w:val="22"/>
          <w:szCs w:val="22"/>
        </w:rPr>
        <w:t>zákona č. 500/2004 Sb., správní řád</w:t>
      </w:r>
      <w:r w:rsidR="00905535" w:rsidRPr="00E94397">
        <w:rPr>
          <w:rFonts w:asciiTheme="minorHAnsi" w:hAnsiTheme="minorHAnsi" w:cstheme="minorHAnsi"/>
          <w:sz w:val="22"/>
          <w:szCs w:val="22"/>
        </w:rPr>
        <w:t>, části páté § 159</w:t>
      </w:r>
      <w:r w:rsidR="00EF3A82" w:rsidRPr="00E94397">
        <w:rPr>
          <w:rFonts w:asciiTheme="minorHAnsi" w:hAnsiTheme="minorHAnsi" w:cstheme="minorHAnsi"/>
          <w:sz w:val="22"/>
          <w:szCs w:val="22"/>
        </w:rPr>
        <w:t xml:space="preserve">, </w:t>
      </w:r>
      <w:r w:rsidRPr="00E94397">
        <w:rPr>
          <w:rFonts w:asciiTheme="minorHAnsi" w:hAnsiTheme="minorHAnsi" w:cstheme="minorHAnsi"/>
          <w:sz w:val="22"/>
          <w:szCs w:val="22"/>
        </w:rPr>
        <w:t xml:space="preserve">podle </w:t>
      </w:r>
      <w:r w:rsidR="00FC07BE" w:rsidRPr="00E94397">
        <w:rPr>
          <w:rFonts w:asciiTheme="minorHAnsi" w:hAnsiTheme="minorHAnsi" w:cstheme="minorHAnsi"/>
          <w:sz w:val="22"/>
          <w:szCs w:val="22"/>
        </w:rPr>
        <w:t>ustanovení § 17</w:t>
      </w:r>
      <w:r w:rsidRPr="00E94397">
        <w:rPr>
          <w:rFonts w:asciiTheme="minorHAnsi" w:hAnsiTheme="minorHAnsi" w:cstheme="minorHAnsi"/>
          <w:sz w:val="22"/>
          <w:szCs w:val="22"/>
        </w:rPr>
        <w:t xml:space="preserve"> zákona č. 218/2000 Sb., o rozpočtových pravidlech a o změně některých souvisejících zákonů (rozpočtová pravidla), ve znění pozdějších předpisů, v souladu s</w:t>
      </w:r>
      <w:r w:rsidR="009F106C" w:rsidRPr="00E94397">
        <w:rPr>
          <w:rFonts w:asciiTheme="minorHAnsi" w:hAnsiTheme="minorHAnsi" w:cstheme="minorHAnsi"/>
          <w:sz w:val="22"/>
          <w:szCs w:val="22"/>
        </w:rPr>
        <w:t xml:space="preserve"> </w:t>
      </w:r>
      <w:r w:rsidRPr="00E94397">
        <w:rPr>
          <w:rFonts w:asciiTheme="minorHAnsi" w:hAnsiTheme="minorHAnsi" w:cstheme="minorHAnsi"/>
          <w:sz w:val="22"/>
          <w:szCs w:val="22"/>
        </w:rPr>
        <w:t xml:space="preserve">Nařízením Komise (EU) č. 651/2014 ze dne 17. června 2014, kterým se v souladu s články 107 a 108 Smlouvy </w:t>
      </w:r>
      <w:r w:rsidR="002E3655" w:rsidRPr="00E94397">
        <w:rPr>
          <w:rFonts w:asciiTheme="minorHAnsi" w:hAnsiTheme="minorHAnsi" w:cstheme="minorHAnsi"/>
          <w:sz w:val="22"/>
          <w:szCs w:val="22"/>
        </w:rPr>
        <w:t>o fungování EU</w:t>
      </w:r>
      <w:r w:rsidR="00B00AA2" w:rsidRPr="00E94397">
        <w:rPr>
          <w:rFonts w:asciiTheme="minorHAnsi" w:hAnsiTheme="minorHAnsi" w:cstheme="minorHAnsi"/>
          <w:sz w:val="22"/>
          <w:szCs w:val="22"/>
        </w:rPr>
        <w:t xml:space="preserve"> </w:t>
      </w:r>
      <w:r w:rsidRPr="00E94397">
        <w:rPr>
          <w:rFonts w:asciiTheme="minorHAnsi" w:hAnsiTheme="minorHAnsi" w:cstheme="minorHAnsi"/>
          <w:sz w:val="22"/>
          <w:szCs w:val="22"/>
        </w:rPr>
        <w:t xml:space="preserve">prohlašují určité kategorie podpory za slučitelné s vnitřním trhem (dále jen „nařízení“), tuto </w:t>
      </w:r>
      <w:r w:rsidRPr="00E94397">
        <w:rPr>
          <w:rFonts w:asciiTheme="minorHAnsi" w:hAnsiTheme="minorHAnsi" w:cstheme="minorHAnsi"/>
          <w:b/>
          <w:sz w:val="22"/>
          <w:szCs w:val="22"/>
        </w:rPr>
        <w:t>smlouvu</w:t>
      </w:r>
      <w:r w:rsidRPr="00E94397">
        <w:rPr>
          <w:rFonts w:asciiTheme="minorHAnsi" w:hAnsiTheme="minorHAnsi" w:cstheme="minorHAnsi"/>
          <w:sz w:val="22"/>
          <w:szCs w:val="22"/>
        </w:rPr>
        <w:t xml:space="preserve">: </w:t>
      </w:r>
    </w:p>
    <w:p w14:paraId="730805D3" w14:textId="77777777" w:rsidR="00915076" w:rsidRPr="00E94397" w:rsidRDefault="00915076" w:rsidP="00915076">
      <w:pPr>
        <w:tabs>
          <w:tab w:val="left" w:pos="7655"/>
        </w:tabs>
        <w:jc w:val="both"/>
        <w:rPr>
          <w:rFonts w:asciiTheme="minorHAnsi" w:hAnsiTheme="minorHAnsi" w:cstheme="minorHAnsi"/>
          <w:sz w:val="22"/>
          <w:szCs w:val="22"/>
        </w:rPr>
      </w:pPr>
    </w:p>
    <w:p w14:paraId="15D470FB" w14:textId="77777777" w:rsidR="00915076" w:rsidRPr="00E94397" w:rsidRDefault="00915076" w:rsidP="00826AD5">
      <w:pPr>
        <w:pStyle w:val="Nadpis3"/>
        <w:keepLines w:val="0"/>
        <w:widowControl w:val="0"/>
        <w:numPr>
          <w:ilvl w:val="0"/>
          <w:numId w:val="11"/>
        </w:numPr>
        <w:suppressAutoHyphens/>
        <w:spacing w:before="0"/>
        <w:jc w:val="center"/>
        <w:rPr>
          <w:rFonts w:asciiTheme="minorHAnsi" w:hAnsiTheme="minorHAnsi" w:cstheme="minorHAnsi"/>
          <w:sz w:val="22"/>
          <w:szCs w:val="22"/>
        </w:rPr>
      </w:pPr>
    </w:p>
    <w:p w14:paraId="11FF1472" w14:textId="77777777" w:rsidR="00915076" w:rsidRPr="00E94397" w:rsidRDefault="00915076" w:rsidP="00915076">
      <w:pPr>
        <w:jc w:val="center"/>
        <w:rPr>
          <w:rFonts w:asciiTheme="minorHAnsi" w:hAnsiTheme="minorHAnsi" w:cstheme="minorHAnsi"/>
          <w:b/>
          <w:sz w:val="22"/>
          <w:szCs w:val="22"/>
        </w:rPr>
      </w:pPr>
      <w:r w:rsidRPr="00E94397">
        <w:rPr>
          <w:rFonts w:asciiTheme="minorHAnsi" w:hAnsiTheme="minorHAnsi" w:cstheme="minorHAnsi"/>
          <w:b/>
          <w:sz w:val="22"/>
          <w:szCs w:val="22"/>
        </w:rPr>
        <w:t>Předmět smlouvy</w:t>
      </w:r>
      <w:r w:rsidR="00350453" w:rsidRPr="00E94397">
        <w:rPr>
          <w:rFonts w:asciiTheme="minorHAnsi" w:hAnsiTheme="minorHAnsi" w:cstheme="minorHAnsi"/>
          <w:sz w:val="22"/>
          <w:szCs w:val="22"/>
        </w:rPr>
        <w:t xml:space="preserve"> </w:t>
      </w:r>
    </w:p>
    <w:p w14:paraId="01C002EE" w14:textId="56C250CE" w:rsidR="00C0575D" w:rsidRPr="00E94397" w:rsidRDefault="00980CA4" w:rsidP="00256FCC">
      <w:pPr>
        <w:pStyle w:val="Odstavecseseznamem"/>
        <w:numPr>
          <w:ilvl w:val="0"/>
          <w:numId w:val="2"/>
        </w:numPr>
        <w:tabs>
          <w:tab w:val="clear" w:pos="360"/>
          <w:tab w:val="left" w:pos="426"/>
        </w:tabs>
        <w:spacing w:before="240" w:after="120"/>
        <w:jc w:val="both"/>
        <w:rPr>
          <w:rFonts w:asciiTheme="minorHAnsi" w:hAnsiTheme="minorHAnsi" w:cstheme="minorHAnsi"/>
          <w:b/>
          <w:bCs/>
          <w:color w:val="FF0000"/>
          <w:sz w:val="22"/>
          <w:szCs w:val="22"/>
        </w:rPr>
      </w:pPr>
      <w:r w:rsidRPr="00E94397">
        <w:rPr>
          <w:rFonts w:asciiTheme="minorHAnsi" w:hAnsiTheme="minorHAnsi" w:cstheme="minorHAnsi"/>
          <w:sz w:val="22"/>
          <w:szCs w:val="22"/>
        </w:rPr>
        <w:t>Předmětem této smlouvy je úprava práv a povinností poskytovatele a příjemce v</w:t>
      </w:r>
      <w:r w:rsidR="00A94D57" w:rsidRPr="00E94397">
        <w:rPr>
          <w:rFonts w:asciiTheme="minorHAnsi" w:hAnsiTheme="minorHAnsi" w:cstheme="minorHAnsi"/>
          <w:sz w:val="22"/>
          <w:szCs w:val="22"/>
        </w:rPr>
        <w:t xml:space="preserve"> </w:t>
      </w:r>
      <w:r w:rsidRPr="00E94397">
        <w:rPr>
          <w:rFonts w:asciiTheme="minorHAnsi" w:hAnsiTheme="minorHAnsi" w:cstheme="minorHAnsi"/>
          <w:sz w:val="22"/>
          <w:szCs w:val="22"/>
        </w:rPr>
        <w:t>souvislosti s účelovou podporou</w:t>
      </w:r>
      <w:r w:rsidR="00230D87" w:rsidRPr="00E94397">
        <w:rPr>
          <w:rFonts w:asciiTheme="minorHAnsi" w:hAnsiTheme="minorHAnsi" w:cstheme="minorHAnsi"/>
          <w:sz w:val="22"/>
          <w:szCs w:val="22"/>
        </w:rPr>
        <w:t>,</w:t>
      </w:r>
      <w:r w:rsidRPr="00E94397">
        <w:rPr>
          <w:rFonts w:asciiTheme="minorHAnsi" w:hAnsiTheme="minorHAnsi" w:cstheme="minorHAnsi"/>
          <w:sz w:val="22"/>
          <w:szCs w:val="22"/>
        </w:rPr>
        <w:t xml:space="preserve"> poskytnutou podle </w:t>
      </w:r>
      <w:r w:rsidRPr="00E94397">
        <w:rPr>
          <w:rFonts w:asciiTheme="minorHAnsi" w:hAnsiTheme="minorHAnsi" w:cstheme="minorHAnsi"/>
          <w:sz w:val="22"/>
          <w:szCs w:val="22"/>
          <w:shd w:val="clear" w:color="auto" w:fill="FFFFFF" w:themeFill="background1"/>
        </w:rPr>
        <w:t xml:space="preserve">§ 4 odst. 1 písm. e) zákona č. 130/2002 Sb. </w:t>
      </w:r>
      <w:r w:rsidRPr="00E94397">
        <w:rPr>
          <w:rFonts w:asciiTheme="minorHAnsi" w:hAnsiTheme="minorHAnsi" w:cstheme="minorHAnsi"/>
          <w:sz w:val="22"/>
          <w:szCs w:val="22"/>
        </w:rPr>
        <w:t>ze státního rozpočtu na</w:t>
      </w:r>
      <w:r w:rsidR="00A94D57" w:rsidRPr="00E94397">
        <w:rPr>
          <w:rFonts w:asciiTheme="minorHAnsi" w:hAnsiTheme="minorHAnsi" w:cstheme="minorHAnsi"/>
          <w:sz w:val="22"/>
          <w:szCs w:val="22"/>
        </w:rPr>
        <w:t xml:space="preserve"> </w:t>
      </w:r>
      <w:r w:rsidRPr="00E94397">
        <w:rPr>
          <w:rFonts w:asciiTheme="minorHAnsi" w:hAnsiTheme="minorHAnsi" w:cstheme="minorHAnsi"/>
          <w:sz w:val="22"/>
          <w:szCs w:val="22"/>
        </w:rPr>
        <w:t xml:space="preserve">řešení projektu výzkumu, vývoje a inovací s identifikačním kódem </w:t>
      </w:r>
      <w:r w:rsidR="00374690" w:rsidRPr="00E94397">
        <w:rPr>
          <w:rFonts w:asciiTheme="minorHAnsi" w:hAnsiTheme="minorHAnsi" w:cstheme="minorHAnsi"/>
          <w:b/>
          <w:sz w:val="22"/>
          <w:szCs w:val="22"/>
        </w:rPr>
        <w:fldChar w:fldCharType="begin"/>
      </w:r>
      <w:r w:rsidR="00374690" w:rsidRPr="00E94397">
        <w:rPr>
          <w:rFonts w:asciiTheme="minorHAnsi" w:hAnsiTheme="minorHAnsi" w:cstheme="minorHAnsi"/>
          <w:b/>
          <w:sz w:val="22"/>
          <w:szCs w:val="22"/>
        </w:rPr>
        <w:instrText xml:space="preserve"> MERGEFIELD kód_projektu </w:instrText>
      </w:r>
      <w:r w:rsidR="00374690" w:rsidRPr="00E94397">
        <w:rPr>
          <w:rFonts w:asciiTheme="minorHAnsi" w:hAnsiTheme="minorHAnsi" w:cstheme="minorHAnsi"/>
          <w:b/>
          <w:sz w:val="22"/>
          <w:szCs w:val="22"/>
        </w:rPr>
        <w:fldChar w:fldCharType="separate"/>
      </w:r>
      <w:r w:rsidR="00EA0BFD" w:rsidRPr="00E94397">
        <w:rPr>
          <w:rFonts w:asciiTheme="minorHAnsi" w:hAnsiTheme="minorHAnsi" w:cstheme="minorHAnsi"/>
          <w:b/>
          <w:noProof/>
          <w:sz w:val="22"/>
          <w:szCs w:val="22"/>
        </w:rPr>
        <w:t>LU</w:t>
      </w:r>
      <w:r w:rsidR="00881BE2" w:rsidRPr="00E94397">
        <w:rPr>
          <w:rFonts w:asciiTheme="minorHAnsi" w:hAnsiTheme="minorHAnsi" w:cstheme="minorHAnsi"/>
          <w:b/>
          <w:noProof/>
          <w:sz w:val="22"/>
          <w:szCs w:val="22"/>
        </w:rPr>
        <w:t>E2</w:t>
      </w:r>
      <w:r w:rsidR="00F3387C" w:rsidRPr="00E94397">
        <w:rPr>
          <w:rFonts w:asciiTheme="minorHAnsi" w:hAnsiTheme="minorHAnsi" w:cstheme="minorHAnsi"/>
          <w:b/>
          <w:noProof/>
          <w:sz w:val="22"/>
          <w:szCs w:val="22"/>
        </w:rPr>
        <w:t>51</w:t>
      </w:r>
      <w:r w:rsidR="00336AA7" w:rsidRPr="00E94397">
        <w:rPr>
          <w:rFonts w:asciiTheme="minorHAnsi" w:hAnsiTheme="minorHAnsi" w:cstheme="minorHAnsi"/>
          <w:b/>
          <w:noProof/>
          <w:sz w:val="22"/>
          <w:szCs w:val="22"/>
        </w:rPr>
        <w:t>XXX</w:t>
      </w:r>
      <w:r w:rsidR="00374690" w:rsidRPr="00E94397">
        <w:rPr>
          <w:rFonts w:asciiTheme="minorHAnsi" w:hAnsiTheme="minorHAnsi" w:cstheme="minorHAnsi"/>
          <w:b/>
          <w:sz w:val="22"/>
          <w:szCs w:val="22"/>
        </w:rPr>
        <w:fldChar w:fldCharType="end"/>
      </w:r>
      <w:r w:rsidR="00A94D57" w:rsidRPr="00E94397">
        <w:rPr>
          <w:rFonts w:asciiTheme="minorHAnsi" w:hAnsiTheme="minorHAnsi" w:cstheme="minorHAnsi"/>
          <w:sz w:val="22"/>
          <w:szCs w:val="22"/>
        </w:rPr>
        <w:t> </w:t>
      </w:r>
      <w:r w:rsidR="00622119" w:rsidRPr="00E94397">
        <w:rPr>
          <w:rFonts w:asciiTheme="minorHAnsi" w:hAnsiTheme="minorHAnsi" w:cstheme="minorHAnsi"/>
          <w:sz w:val="22"/>
          <w:szCs w:val="22"/>
        </w:rPr>
        <w:t>a</w:t>
      </w:r>
      <w:r w:rsidR="00A94D57" w:rsidRPr="00E94397">
        <w:rPr>
          <w:rFonts w:asciiTheme="minorHAnsi" w:hAnsiTheme="minorHAnsi" w:cstheme="minorHAnsi"/>
          <w:sz w:val="22"/>
          <w:szCs w:val="22"/>
        </w:rPr>
        <w:t> </w:t>
      </w:r>
      <w:r w:rsidR="00622119" w:rsidRPr="00E94397">
        <w:rPr>
          <w:rFonts w:asciiTheme="minorHAnsi" w:hAnsiTheme="minorHAnsi" w:cstheme="minorHAnsi"/>
          <w:sz w:val="22"/>
          <w:szCs w:val="22"/>
        </w:rPr>
        <w:t>s</w:t>
      </w:r>
      <w:r w:rsidR="00A94D57" w:rsidRPr="00E94397">
        <w:rPr>
          <w:rFonts w:asciiTheme="minorHAnsi" w:hAnsiTheme="minorHAnsi" w:cstheme="minorHAnsi"/>
          <w:sz w:val="22"/>
          <w:szCs w:val="22"/>
        </w:rPr>
        <w:t> </w:t>
      </w:r>
      <w:r w:rsidR="00622119" w:rsidRPr="00E94397">
        <w:rPr>
          <w:rFonts w:asciiTheme="minorHAnsi" w:hAnsiTheme="minorHAnsi" w:cstheme="minorHAnsi"/>
          <w:sz w:val="22"/>
          <w:szCs w:val="22"/>
        </w:rPr>
        <w:t>názvem</w:t>
      </w:r>
      <w:r w:rsidR="00D50B8B" w:rsidRPr="00E94397">
        <w:rPr>
          <w:rFonts w:asciiTheme="minorHAnsi" w:hAnsiTheme="minorHAnsi" w:cstheme="minorHAnsi"/>
          <w:sz w:val="22"/>
          <w:szCs w:val="22"/>
        </w:rPr>
        <w:t xml:space="preserve"> </w:t>
      </w:r>
      <w:r w:rsidR="00A94D57" w:rsidRPr="00E94397">
        <w:rPr>
          <w:rFonts w:asciiTheme="minorHAnsi" w:hAnsiTheme="minorHAnsi" w:cstheme="minorHAnsi"/>
          <w:sz w:val="22"/>
          <w:szCs w:val="22"/>
        </w:rPr>
        <w:t>„</w:t>
      </w:r>
      <w:r w:rsidR="00EE62DC" w:rsidRPr="00E94397">
        <w:rPr>
          <w:rFonts w:asciiTheme="minorHAnsi" w:hAnsiTheme="minorHAnsi" w:cstheme="minorHAnsi"/>
          <w:b/>
          <w:noProof/>
          <w:sz w:val="22"/>
          <w:szCs w:val="22"/>
        </w:rPr>
        <w:t>NÁZEV_PROJEKTU</w:t>
      </w:r>
      <w:r w:rsidR="00A94D57" w:rsidRPr="00E94397">
        <w:rPr>
          <w:rFonts w:asciiTheme="minorHAnsi" w:hAnsiTheme="minorHAnsi" w:cstheme="minorHAnsi"/>
          <w:b/>
          <w:sz w:val="22"/>
          <w:szCs w:val="22"/>
        </w:rPr>
        <w:t xml:space="preserve">“ </w:t>
      </w:r>
      <w:r w:rsidR="002E28A2" w:rsidRPr="00E94397">
        <w:rPr>
          <w:rFonts w:asciiTheme="minorHAnsi" w:hAnsiTheme="minorHAnsi" w:cstheme="minorHAnsi"/>
          <w:sz w:val="22"/>
          <w:szCs w:val="22"/>
        </w:rPr>
        <w:t>(dále jen „Projekt“)</w:t>
      </w:r>
      <w:r w:rsidR="000B2A6D" w:rsidRPr="00E94397">
        <w:rPr>
          <w:rFonts w:asciiTheme="minorHAnsi" w:hAnsiTheme="minorHAnsi" w:cstheme="minorHAnsi"/>
          <w:sz w:val="22"/>
          <w:szCs w:val="22"/>
        </w:rPr>
        <w:t xml:space="preserve">, jak plyne z </w:t>
      </w:r>
      <w:r w:rsidR="007A2143" w:rsidRPr="00E94397">
        <w:rPr>
          <w:rFonts w:asciiTheme="minorHAnsi" w:hAnsiTheme="minorHAnsi" w:cstheme="minorHAnsi"/>
          <w:sz w:val="22"/>
          <w:szCs w:val="22"/>
        </w:rPr>
        <w:t xml:space="preserve">Přílohy I </w:t>
      </w:r>
      <w:r w:rsidR="00090B70" w:rsidRPr="00E94397">
        <w:rPr>
          <w:rFonts w:asciiTheme="minorHAnsi" w:hAnsiTheme="minorHAnsi" w:cstheme="minorHAnsi"/>
          <w:sz w:val="22"/>
          <w:szCs w:val="22"/>
        </w:rPr>
        <w:t xml:space="preserve">této </w:t>
      </w:r>
      <w:r w:rsidR="007A2143" w:rsidRPr="00E94397">
        <w:rPr>
          <w:rFonts w:asciiTheme="minorHAnsi" w:hAnsiTheme="minorHAnsi" w:cstheme="minorHAnsi"/>
          <w:sz w:val="22"/>
          <w:szCs w:val="22"/>
        </w:rPr>
        <w:t xml:space="preserve">smlouvy (dále jen „Příloha I“) a Přílohy II </w:t>
      </w:r>
      <w:r w:rsidR="00D85775" w:rsidRPr="00E94397">
        <w:rPr>
          <w:rFonts w:asciiTheme="minorHAnsi" w:hAnsiTheme="minorHAnsi" w:cstheme="minorHAnsi"/>
          <w:sz w:val="22"/>
          <w:szCs w:val="22"/>
        </w:rPr>
        <w:t xml:space="preserve">této </w:t>
      </w:r>
      <w:r w:rsidR="007A2143" w:rsidRPr="00E94397">
        <w:rPr>
          <w:rFonts w:asciiTheme="minorHAnsi" w:hAnsiTheme="minorHAnsi" w:cstheme="minorHAnsi"/>
          <w:sz w:val="22"/>
          <w:szCs w:val="22"/>
        </w:rPr>
        <w:t>smlouvy (dále jen „Příloha II“)</w:t>
      </w:r>
      <w:r w:rsidR="00476A67" w:rsidRPr="00E94397">
        <w:rPr>
          <w:rFonts w:asciiTheme="minorHAnsi" w:hAnsiTheme="minorHAnsi" w:cstheme="minorHAnsi"/>
          <w:sz w:val="22"/>
          <w:szCs w:val="22"/>
        </w:rPr>
        <w:t>,</w:t>
      </w:r>
      <w:r w:rsidR="00F705A2" w:rsidRPr="00E94397">
        <w:rPr>
          <w:rFonts w:asciiTheme="minorHAnsi" w:hAnsiTheme="minorHAnsi" w:cstheme="minorHAnsi"/>
          <w:sz w:val="22"/>
          <w:szCs w:val="22"/>
        </w:rPr>
        <w:t xml:space="preserve"> </w:t>
      </w:r>
      <w:r w:rsidR="00DF6ED5" w:rsidRPr="00E94397">
        <w:rPr>
          <w:rFonts w:asciiTheme="minorHAnsi" w:hAnsiTheme="minorHAnsi" w:cstheme="minorHAnsi"/>
          <w:sz w:val="22"/>
          <w:szCs w:val="22"/>
        </w:rPr>
        <w:t>realizov</w:t>
      </w:r>
      <w:r w:rsidR="00F705A2" w:rsidRPr="00E94397">
        <w:rPr>
          <w:rFonts w:asciiTheme="minorHAnsi" w:hAnsiTheme="minorHAnsi" w:cstheme="minorHAnsi"/>
          <w:sz w:val="22"/>
          <w:szCs w:val="22"/>
        </w:rPr>
        <w:t>aného</w:t>
      </w:r>
      <w:r w:rsidR="00DF6ED5" w:rsidRPr="00E94397">
        <w:rPr>
          <w:rFonts w:asciiTheme="minorHAnsi" w:hAnsiTheme="minorHAnsi" w:cstheme="minorHAnsi"/>
          <w:sz w:val="22"/>
          <w:szCs w:val="22"/>
        </w:rPr>
        <w:t xml:space="preserve"> v</w:t>
      </w:r>
      <w:r w:rsidR="005E09EE" w:rsidRPr="00E94397">
        <w:rPr>
          <w:rFonts w:asciiTheme="minorHAnsi" w:hAnsiTheme="minorHAnsi" w:cstheme="minorHAnsi"/>
          <w:sz w:val="22"/>
          <w:szCs w:val="22"/>
        </w:rPr>
        <w:t xml:space="preserve"> </w:t>
      </w:r>
      <w:r w:rsidR="00DF6ED5" w:rsidRPr="00E94397">
        <w:rPr>
          <w:rFonts w:asciiTheme="minorHAnsi" w:hAnsiTheme="minorHAnsi" w:cstheme="minorHAnsi"/>
          <w:sz w:val="22"/>
          <w:szCs w:val="22"/>
        </w:rPr>
        <w:t xml:space="preserve">rámci </w:t>
      </w:r>
      <w:r w:rsidR="00F9509E" w:rsidRPr="00E94397">
        <w:rPr>
          <w:rFonts w:asciiTheme="minorHAnsi" w:hAnsiTheme="minorHAnsi" w:cstheme="minorHAnsi"/>
          <w:sz w:val="22"/>
          <w:szCs w:val="22"/>
        </w:rPr>
        <w:t>pod</w:t>
      </w:r>
      <w:r w:rsidR="00622119" w:rsidRPr="00E94397">
        <w:rPr>
          <w:rFonts w:asciiTheme="minorHAnsi" w:hAnsiTheme="minorHAnsi" w:cstheme="minorHAnsi"/>
          <w:sz w:val="22"/>
          <w:szCs w:val="22"/>
        </w:rPr>
        <w:t xml:space="preserve">programu </w:t>
      </w:r>
      <w:r w:rsidR="00F9509E" w:rsidRPr="00E94397">
        <w:rPr>
          <w:rFonts w:asciiTheme="minorHAnsi" w:hAnsiTheme="minorHAnsi" w:cstheme="minorHAnsi"/>
          <w:sz w:val="22"/>
          <w:szCs w:val="22"/>
        </w:rPr>
        <w:t>INTER-</w:t>
      </w:r>
      <w:r w:rsidR="00881BE2" w:rsidRPr="00E94397">
        <w:rPr>
          <w:rFonts w:asciiTheme="minorHAnsi" w:hAnsiTheme="minorHAnsi" w:cstheme="minorHAnsi"/>
          <w:sz w:val="22"/>
          <w:szCs w:val="22"/>
        </w:rPr>
        <w:t>EUREKA</w:t>
      </w:r>
      <w:r w:rsidR="00A937B1" w:rsidRPr="00E94397">
        <w:rPr>
          <w:rFonts w:asciiTheme="minorHAnsi" w:hAnsiTheme="minorHAnsi" w:cstheme="minorHAnsi"/>
          <w:sz w:val="22"/>
          <w:szCs w:val="22"/>
        </w:rPr>
        <w:t xml:space="preserve"> (</w:t>
      </w:r>
      <w:r w:rsidR="00AE684F" w:rsidRPr="00E94397">
        <w:rPr>
          <w:rFonts w:asciiTheme="minorHAnsi" w:hAnsiTheme="minorHAnsi" w:cstheme="minorHAnsi"/>
          <w:sz w:val="22"/>
          <w:szCs w:val="22"/>
        </w:rPr>
        <w:t>LU</w:t>
      </w:r>
      <w:r w:rsidR="00881BE2" w:rsidRPr="00E94397">
        <w:rPr>
          <w:rFonts w:asciiTheme="minorHAnsi" w:hAnsiTheme="minorHAnsi" w:cstheme="minorHAnsi"/>
          <w:sz w:val="22"/>
          <w:szCs w:val="22"/>
        </w:rPr>
        <w:t>E</w:t>
      </w:r>
      <w:r w:rsidR="00AE684F" w:rsidRPr="00E94397">
        <w:rPr>
          <w:rFonts w:asciiTheme="minorHAnsi" w:hAnsiTheme="minorHAnsi" w:cstheme="minorHAnsi"/>
          <w:sz w:val="22"/>
          <w:szCs w:val="22"/>
        </w:rPr>
        <w:t>2</w:t>
      </w:r>
      <w:r w:rsidR="00F3387C" w:rsidRPr="00E94397">
        <w:rPr>
          <w:rFonts w:asciiTheme="minorHAnsi" w:hAnsiTheme="minorHAnsi" w:cstheme="minorHAnsi"/>
          <w:sz w:val="22"/>
          <w:szCs w:val="22"/>
        </w:rPr>
        <w:t>51</w:t>
      </w:r>
      <w:r w:rsidR="0052146E" w:rsidRPr="00E94397">
        <w:rPr>
          <w:rFonts w:asciiTheme="minorHAnsi" w:hAnsiTheme="minorHAnsi" w:cstheme="minorHAnsi"/>
          <w:sz w:val="22"/>
          <w:szCs w:val="22"/>
        </w:rPr>
        <w:t>)</w:t>
      </w:r>
      <w:r w:rsidR="00A01747" w:rsidRPr="00E94397">
        <w:rPr>
          <w:rFonts w:asciiTheme="minorHAnsi" w:hAnsiTheme="minorHAnsi" w:cstheme="minorHAnsi"/>
          <w:sz w:val="22"/>
          <w:szCs w:val="22"/>
        </w:rPr>
        <w:t>,</w:t>
      </w:r>
      <w:r w:rsidR="00D35A05" w:rsidRPr="00E94397">
        <w:rPr>
          <w:rFonts w:asciiTheme="minorHAnsi" w:hAnsiTheme="minorHAnsi" w:cstheme="minorHAnsi"/>
          <w:color w:val="FF0000"/>
          <w:sz w:val="22"/>
          <w:szCs w:val="22"/>
          <w:shd w:val="clear" w:color="auto" w:fill="FFFFFF" w:themeFill="background1"/>
        </w:rPr>
        <w:t xml:space="preserve"> </w:t>
      </w:r>
      <w:r w:rsidR="00F9509E" w:rsidRPr="00E94397">
        <w:rPr>
          <w:rFonts w:asciiTheme="minorHAnsi" w:hAnsiTheme="minorHAnsi" w:cstheme="minorHAnsi"/>
          <w:sz w:val="22"/>
          <w:szCs w:val="22"/>
          <w:shd w:val="clear" w:color="auto" w:fill="FFFFFF" w:themeFill="background1"/>
        </w:rPr>
        <w:t>programu INTER-EXCELLENCE</w:t>
      </w:r>
      <w:r w:rsidR="00AE684F" w:rsidRPr="00E94397">
        <w:rPr>
          <w:rFonts w:asciiTheme="minorHAnsi" w:hAnsiTheme="minorHAnsi" w:cstheme="minorHAnsi"/>
          <w:sz w:val="22"/>
          <w:szCs w:val="22"/>
          <w:shd w:val="clear" w:color="auto" w:fill="FFFFFF" w:themeFill="background1"/>
        </w:rPr>
        <w:t xml:space="preserve"> II</w:t>
      </w:r>
      <w:r w:rsidR="00F9509E" w:rsidRPr="00E94397">
        <w:rPr>
          <w:rFonts w:asciiTheme="minorHAnsi" w:hAnsiTheme="minorHAnsi" w:cstheme="minorHAnsi"/>
          <w:sz w:val="22"/>
          <w:szCs w:val="22"/>
          <w:shd w:val="clear" w:color="auto" w:fill="FFFFFF" w:themeFill="background1"/>
        </w:rPr>
        <w:t xml:space="preserve"> </w:t>
      </w:r>
      <w:r w:rsidR="00622119" w:rsidRPr="00E94397">
        <w:rPr>
          <w:rFonts w:asciiTheme="minorHAnsi" w:hAnsiTheme="minorHAnsi" w:cstheme="minorHAnsi"/>
          <w:sz w:val="22"/>
          <w:szCs w:val="22"/>
        </w:rPr>
        <w:t>(dále jen „P</w:t>
      </w:r>
      <w:r w:rsidR="00F9509E" w:rsidRPr="00E94397">
        <w:rPr>
          <w:rFonts w:asciiTheme="minorHAnsi" w:hAnsiTheme="minorHAnsi" w:cstheme="minorHAnsi"/>
          <w:sz w:val="22"/>
          <w:szCs w:val="22"/>
        </w:rPr>
        <w:t>odp</w:t>
      </w:r>
      <w:r w:rsidR="00622119" w:rsidRPr="00E94397">
        <w:rPr>
          <w:rFonts w:asciiTheme="minorHAnsi" w:hAnsiTheme="minorHAnsi" w:cstheme="minorHAnsi"/>
          <w:sz w:val="22"/>
          <w:szCs w:val="22"/>
        </w:rPr>
        <w:t xml:space="preserve">rogram“). </w:t>
      </w:r>
      <w:r w:rsidR="00F870E7" w:rsidRPr="00E94397">
        <w:rPr>
          <w:rFonts w:asciiTheme="minorHAnsi" w:hAnsiTheme="minorHAnsi" w:cstheme="minorHAnsi"/>
          <w:sz w:val="22"/>
          <w:szCs w:val="22"/>
          <w:u w:val="single"/>
        </w:rPr>
        <w:t>Příloha I</w:t>
      </w:r>
      <w:r w:rsidR="00F870E7" w:rsidRPr="00E94397">
        <w:rPr>
          <w:rFonts w:asciiTheme="minorHAnsi" w:hAnsiTheme="minorHAnsi" w:cstheme="minorHAnsi"/>
          <w:sz w:val="22"/>
          <w:szCs w:val="22"/>
        </w:rPr>
        <w:t xml:space="preserve"> </w:t>
      </w:r>
      <w:r w:rsidR="00B9486C" w:rsidRPr="00E94397">
        <w:rPr>
          <w:rFonts w:asciiTheme="minorHAnsi" w:hAnsiTheme="minorHAnsi" w:cstheme="minorHAnsi"/>
          <w:sz w:val="22"/>
          <w:szCs w:val="22"/>
        </w:rPr>
        <w:t xml:space="preserve">obsahuje schválený návrh Projektu, jehož realizace představuje </w:t>
      </w:r>
      <w:r w:rsidR="00B9486C" w:rsidRPr="00E94397">
        <w:rPr>
          <w:rFonts w:asciiTheme="minorHAnsi" w:hAnsiTheme="minorHAnsi" w:cstheme="minorHAnsi"/>
          <w:b/>
          <w:sz w:val="22"/>
          <w:szCs w:val="22"/>
        </w:rPr>
        <w:t>účel poskytnuté podpory</w:t>
      </w:r>
      <w:r w:rsidR="00B9486C" w:rsidRPr="00E94397">
        <w:rPr>
          <w:rFonts w:asciiTheme="minorHAnsi" w:hAnsiTheme="minorHAnsi" w:cstheme="minorHAnsi"/>
          <w:sz w:val="22"/>
          <w:szCs w:val="22"/>
        </w:rPr>
        <w:t xml:space="preserve"> </w:t>
      </w:r>
      <w:r w:rsidR="00CC3681" w:rsidRPr="00E94397">
        <w:rPr>
          <w:rFonts w:asciiTheme="minorHAnsi" w:hAnsiTheme="minorHAnsi" w:cstheme="minorHAnsi"/>
          <w:sz w:val="22"/>
          <w:szCs w:val="22"/>
        </w:rPr>
        <w:t>–</w:t>
      </w:r>
      <w:r w:rsidR="00B9486C" w:rsidRPr="00E94397">
        <w:rPr>
          <w:rFonts w:asciiTheme="minorHAnsi" w:hAnsiTheme="minorHAnsi" w:cstheme="minorHAnsi"/>
          <w:sz w:val="22"/>
          <w:szCs w:val="22"/>
        </w:rPr>
        <w:t xml:space="preserve"> specifikovaný mj. rozsahem a cíli řešení Projektu, indikátory jejich plnění a jejich cílovými hodnotami (tj.</w:t>
      </w:r>
      <w:r w:rsidR="00F870E7" w:rsidRPr="00E94397">
        <w:rPr>
          <w:rFonts w:asciiTheme="minorHAnsi" w:hAnsiTheme="minorHAnsi" w:cstheme="minorHAnsi"/>
          <w:sz w:val="22"/>
          <w:szCs w:val="22"/>
        </w:rPr>
        <w:t xml:space="preserve"> očekávané výsledky řešení, způsob a harmonogram jejich dosažení a ověření</w:t>
      </w:r>
      <w:r w:rsidR="00484E4A" w:rsidRPr="00E94397">
        <w:rPr>
          <w:rFonts w:asciiTheme="minorHAnsi" w:hAnsiTheme="minorHAnsi" w:cstheme="minorHAnsi"/>
          <w:sz w:val="22"/>
          <w:szCs w:val="22"/>
        </w:rPr>
        <w:t>)</w:t>
      </w:r>
      <w:r w:rsidR="00F870E7" w:rsidRPr="00E94397">
        <w:rPr>
          <w:rFonts w:asciiTheme="minorHAnsi" w:hAnsiTheme="minorHAnsi" w:cstheme="minorHAnsi"/>
          <w:sz w:val="22"/>
          <w:szCs w:val="22"/>
        </w:rPr>
        <w:t xml:space="preserve">. </w:t>
      </w:r>
      <w:r w:rsidR="00961314" w:rsidRPr="00E94397">
        <w:rPr>
          <w:rFonts w:asciiTheme="minorHAnsi" w:hAnsiTheme="minorHAnsi" w:cstheme="minorHAnsi"/>
          <w:sz w:val="22"/>
          <w:szCs w:val="22"/>
          <w:u w:val="single"/>
        </w:rPr>
        <w:t>Příloha II</w:t>
      </w:r>
      <w:r w:rsidR="00961314" w:rsidRPr="00E94397">
        <w:rPr>
          <w:rFonts w:asciiTheme="minorHAnsi" w:hAnsiTheme="minorHAnsi" w:cstheme="minorHAnsi"/>
          <w:sz w:val="22"/>
          <w:szCs w:val="22"/>
        </w:rPr>
        <w:t xml:space="preserve"> obsahuje rozpočet Projektu, zahrnující celkovou výši </w:t>
      </w:r>
      <w:r w:rsidR="002F0DFA" w:rsidRPr="00E94397">
        <w:rPr>
          <w:rFonts w:asciiTheme="minorHAnsi" w:hAnsiTheme="minorHAnsi" w:cstheme="minorHAnsi"/>
          <w:sz w:val="22"/>
          <w:szCs w:val="22"/>
        </w:rPr>
        <w:t>uznaných</w:t>
      </w:r>
      <w:r w:rsidR="00961314" w:rsidRPr="00E94397">
        <w:rPr>
          <w:rFonts w:asciiTheme="minorHAnsi" w:hAnsiTheme="minorHAnsi" w:cstheme="minorHAnsi"/>
          <w:sz w:val="22"/>
          <w:szCs w:val="22"/>
        </w:rPr>
        <w:t xml:space="preserve"> nákladů Projektu, jejich výši v jednotlivých kalendářních letech podle jejich dalšího položkového členění podle článku 2 odst. 1 této smlouvy, a dále celkovou výši finančních prostředků určených ke krytí schválených </w:t>
      </w:r>
      <w:r w:rsidR="00961314" w:rsidRPr="00E94397">
        <w:rPr>
          <w:rFonts w:asciiTheme="minorHAnsi" w:hAnsiTheme="minorHAnsi" w:cstheme="minorHAnsi"/>
          <w:sz w:val="22"/>
          <w:szCs w:val="22"/>
        </w:rPr>
        <w:lastRenderedPageBreak/>
        <w:t>způsobilých nákladů (tj. uznaných nákladů) Projektu v jednotlivých kalendářních letech, výši krytí těchto finančních prostředků v kategoriích: schválená podpora podle této smlouvy, další veřejné zdroje a neveřejné zdroje.</w:t>
      </w:r>
      <w:r w:rsidR="003C56E8" w:rsidRPr="00E94397">
        <w:rPr>
          <w:rFonts w:asciiTheme="minorHAnsi" w:hAnsiTheme="minorHAnsi" w:cstheme="minorHAnsi"/>
          <w:sz w:val="22"/>
          <w:szCs w:val="22"/>
        </w:rPr>
        <w:t xml:space="preserve"> </w:t>
      </w:r>
      <w:r w:rsidR="00961314" w:rsidRPr="00E94397">
        <w:rPr>
          <w:rFonts w:asciiTheme="minorHAnsi" w:hAnsiTheme="minorHAnsi" w:cstheme="minorHAnsi"/>
          <w:sz w:val="22"/>
          <w:szCs w:val="22"/>
          <w:u w:val="single"/>
        </w:rPr>
        <w:t>Příloha III</w:t>
      </w:r>
      <w:r w:rsidR="00961314" w:rsidRPr="00E94397">
        <w:rPr>
          <w:rFonts w:asciiTheme="minorHAnsi" w:hAnsiTheme="minorHAnsi" w:cstheme="minorHAnsi"/>
          <w:sz w:val="22"/>
          <w:szCs w:val="22"/>
        </w:rPr>
        <w:t xml:space="preserve"> této smlouvy (dále jen „Příloha III“) obsahuje plán hodnocení Projektu. </w:t>
      </w:r>
      <w:r w:rsidR="00961314" w:rsidRPr="00E94397">
        <w:rPr>
          <w:rFonts w:asciiTheme="minorHAnsi" w:hAnsiTheme="minorHAnsi" w:cstheme="minorHAnsi"/>
          <w:sz w:val="22"/>
          <w:szCs w:val="22"/>
          <w:u w:val="single"/>
        </w:rPr>
        <w:t>Příloh</w:t>
      </w:r>
      <w:r w:rsidR="00476A67" w:rsidRPr="00E94397">
        <w:rPr>
          <w:rFonts w:asciiTheme="minorHAnsi" w:hAnsiTheme="minorHAnsi" w:cstheme="minorHAnsi"/>
          <w:sz w:val="22"/>
          <w:szCs w:val="22"/>
          <w:u w:val="single"/>
        </w:rPr>
        <w:t>a</w:t>
      </w:r>
      <w:r w:rsidR="00961314" w:rsidRPr="00E94397">
        <w:rPr>
          <w:rFonts w:asciiTheme="minorHAnsi" w:hAnsiTheme="minorHAnsi" w:cstheme="minorHAnsi"/>
          <w:sz w:val="22"/>
          <w:szCs w:val="22"/>
          <w:u w:val="single"/>
        </w:rPr>
        <w:t xml:space="preserve"> </w:t>
      </w:r>
      <w:r w:rsidR="00C0575D" w:rsidRPr="00E94397">
        <w:rPr>
          <w:rFonts w:asciiTheme="minorHAnsi" w:hAnsiTheme="minorHAnsi" w:cstheme="minorHAnsi"/>
          <w:sz w:val="22"/>
          <w:szCs w:val="22"/>
          <w:u w:val="single"/>
        </w:rPr>
        <w:t>I</w:t>
      </w:r>
      <w:r w:rsidR="00961314" w:rsidRPr="00E94397">
        <w:rPr>
          <w:rFonts w:asciiTheme="minorHAnsi" w:hAnsiTheme="minorHAnsi" w:cstheme="minorHAnsi"/>
          <w:sz w:val="22"/>
          <w:szCs w:val="22"/>
          <w:u w:val="single"/>
        </w:rPr>
        <w:t>V</w:t>
      </w:r>
      <w:r w:rsidR="009F106C" w:rsidRPr="00E94397">
        <w:rPr>
          <w:rFonts w:asciiTheme="minorHAnsi" w:hAnsiTheme="minorHAnsi" w:cstheme="minorHAnsi"/>
          <w:sz w:val="22"/>
          <w:szCs w:val="22"/>
        </w:rPr>
        <w:t xml:space="preserve"> </w:t>
      </w:r>
      <w:r w:rsidR="00476A67" w:rsidRPr="00E94397">
        <w:rPr>
          <w:rFonts w:asciiTheme="minorHAnsi" w:hAnsiTheme="minorHAnsi" w:cstheme="minorHAnsi"/>
          <w:sz w:val="22"/>
          <w:szCs w:val="22"/>
        </w:rPr>
        <w:t>specifikuje sankce při porušení smlouvy nebo ustanovení obecně závazných předpisů (dále jen „Příloha IV“)</w:t>
      </w:r>
      <w:r w:rsidR="006936A5" w:rsidRPr="00E94397">
        <w:rPr>
          <w:rFonts w:asciiTheme="minorHAnsi" w:hAnsiTheme="minorHAnsi" w:cstheme="minorHAnsi"/>
          <w:sz w:val="22"/>
          <w:szCs w:val="22"/>
        </w:rPr>
        <w:t>.</w:t>
      </w:r>
    </w:p>
    <w:p w14:paraId="3E3D09B3" w14:textId="3FCD421D" w:rsidR="00622119" w:rsidRPr="00E94397" w:rsidRDefault="00C0575D" w:rsidP="00E713B0">
      <w:pPr>
        <w:pStyle w:val="Odstavecseseznamem"/>
        <w:numPr>
          <w:ilvl w:val="0"/>
          <w:numId w:val="2"/>
        </w:numPr>
        <w:tabs>
          <w:tab w:val="clear" w:pos="360"/>
        </w:tabs>
        <w:spacing w:before="240" w:after="120"/>
        <w:ind w:left="567" w:hanging="567"/>
        <w:jc w:val="both"/>
        <w:rPr>
          <w:rFonts w:asciiTheme="minorHAnsi" w:hAnsiTheme="minorHAnsi" w:cstheme="minorHAnsi"/>
          <w:sz w:val="22"/>
          <w:szCs w:val="22"/>
        </w:rPr>
      </w:pPr>
      <w:r w:rsidRPr="00E94397">
        <w:rPr>
          <w:rFonts w:asciiTheme="minorHAnsi" w:eastAsia="Batang" w:hAnsiTheme="minorHAnsi" w:cstheme="minorHAnsi"/>
          <w:sz w:val="22"/>
          <w:szCs w:val="22"/>
        </w:rPr>
        <w:t xml:space="preserve">Účelem </w:t>
      </w:r>
      <w:r w:rsidR="00993904" w:rsidRPr="00E94397">
        <w:rPr>
          <w:rFonts w:asciiTheme="minorHAnsi" w:eastAsia="Batang" w:hAnsiTheme="minorHAnsi" w:cstheme="minorHAnsi"/>
          <w:sz w:val="22"/>
          <w:szCs w:val="22"/>
        </w:rPr>
        <w:t>podpory</w:t>
      </w:r>
      <w:r w:rsidRPr="00E94397">
        <w:rPr>
          <w:rFonts w:asciiTheme="minorHAnsi" w:eastAsia="Batang" w:hAnsiTheme="minorHAnsi" w:cstheme="minorHAnsi"/>
          <w:sz w:val="22"/>
          <w:szCs w:val="22"/>
        </w:rPr>
        <w:t xml:space="preserve"> je dosažení stanovených cílů </w:t>
      </w:r>
      <w:r w:rsidR="00A51C6C" w:rsidRPr="00E94397">
        <w:rPr>
          <w:rFonts w:asciiTheme="minorHAnsi" w:eastAsia="Batang" w:hAnsiTheme="minorHAnsi" w:cstheme="minorHAnsi"/>
          <w:sz w:val="22"/>
          <w:szCs w:val="22"/>
        </w:rPr>
        <w:t>P</w:t>
      </w:r>
      <w:r w:rsidRPr="00E94397">
        <w:rPr>
          <w:rFonts w:asciiTheme="minorHAnsi" w:eastAsia="Batang" w:hAnsiTheme="minorHAnsi" w:cstheme="minorHAnsi"/>
          <w:sz w:val="22"/>
          <w:szCs w:val="22"/>
        </w:rPr>
        <w:t xml:space="preserve">rojektu uvedených v Příloze I smlouvy, Rámec </w:t>
      </w:r>
      <w:r w:rsidR="00E713B0" w:rsidRPr="00E94397">
        <w:rPr>
          <w:rFonts w:asciiTheme="minorHAnsi" w:eastAsia="Batang" w:hAnsiTheme="minorHAnsi" w:cstheme="minorHAnsi"/>
          <w:sz w:val="22"/>
          <w:szCs w:val="22"/>
        </w:rPr>
        <w:t xml:space="preserve">       </w:t>
      </w:r>
      <w:r w:rsidRPr="00E94397">
        <w:rPr>
          <w:rFonts w:asciiTheme="minorHAnsi" w:eastAsia="Batang" w:hAnsiTheme="minorHAnsi" w:cstheme="minorHAnsi"/>
          <w:sz w:val="22"/>
          <w:szCs w:val="22"/>
        </w:rPr>
        <w:t>projektu.</w:t>
      </w:r>
      <w:r w:rsidR="00961314" w:rsidRPr="00E94397">
        <w:rPr>
          <w:rFonts w:asciiTheme="minorHAnsi" w:hAnsiTheme="minorHAnsi" w:cstheme="minorHAnsi"/>
          <w:sz w:val="22"/>
          <w:szCs w:val="22"/>
        </w:rPr>
        <w:t xml:space="preserve"> </w:t>
      </w:r>
    </w:p>
    <w:p w14:paraId="46A9FC6F" w14:textId="406E29C1" w:rsidR="00915076" w:rsidRPr="00E94397" w:rsidRDefault="00E713B0" w:rsidP="00E713B0">
      <w:pPr>
        <w:numPr>
          <w:ilvl w:val="0"/>
          <w:numId w:val="2"/>
        </w:numPr>
        <w:tabs>
          <w:tab w:val="clear" w:pos="360"/>
          <w:tab w:val="left" w:pos="284"/>
          <w:tab w:val="num" w:pos="1211"/>
        </w:tabs>
        <w:spacing w:before="240" w:after="120"/>
        <w:ind w:left="567" w:hanging="567"/>
        <w:jc w:val="both"/>
        <w:rPr>
          <w:rFonts w:asciiTheme="minorHAnsi" w:hAnsiTheme="minorHAnsi" w:cstheme="minorHAnsi"/>
          <w:sz w:val="22"/>
          <w:szCs w:val="22"/>
        </w:rPr>
      </w:pPr>
      <w:r w:rsidRPr="00E94397">
        <w:rPr>
          <w:rFonts w:asciiTheme="minorHAnsi" w:hAnsiTheme="minorHAnsi" w:cstheme="minorHAnsi"/>
          <w:sz w:val="22"/>
          <w:szCs w:val="22"/>
        </w:rPr>
        <w:t xml:space="preserve">    </w:t>
      </w:r>
      <w:r w:rsidR="009F106C" w:rsidRPr="00E94397">
        <w:rPr>
          <w:rFonts w:asciiTheme="minorHAnsi" w:hAnsiTheme="minorHAnsi" w:cstheme="minorHAnsi"/>
          <w:sz w:val="22"/>
          <w:szCs w:val="22"/>
        </w:rPr>
        <w:t xml:space="preserve"> </w:t>
      </w:r>
      <w:r w:rsidR="00915076" w:rsidRPr="00E94397">
        <w:rPr>
          <w:rFonts w:asciiTheme="minorHAnsi" w:hAnsiTheme="minorHAnsi" w:cstheme="minorHAnsi"/>
          <w:sz w:val="22"/>
          <w:szCs w:val="22"/>
        </w:rPr>
        <w:t xml:space="preserve">Příjemce je povinen </w:t>
      </w:r>
      <w:r w:rsidR="000D0D89" w:rsidRPr="00E94397">
        <w:rPr>
          <w:rFonts w:asciiTheme="minorHAnsi" w:hAnsiTheme="minorHAnsi" w:cstheme="minorHAnsi"/>
          <w:sz w:val="22"/>
          <w:szCs w:val="22"/>
        </w:rPr>
        <w:t xml:space="preserve">realizovat </w:t>
      </w:r>
      <w:r w:rsidR="002730A6" w:rsidRPr="00E94397">
        <w:rPr>
          <w:rFonts w:asciiTheme="minorHAnsi" w:hAnsiTheme="minorHAnsi" w:cstheme="minorHAnsi"/>
          <w:sz w:val="22"/>
          <w:szCs w:val="22"/>
        </w:rPr>
        <w:t>P</w:t>
      </w:r>
      <w:r w:rsidR="000D0D89" w:rsidRPr="00E94397">
        <w:rPr>
          <w:rFonts w:asciiTheme="minorHAnsi" w:hAnsiTheme="minorHAnsi" w:cstheme="minorHAnsi"/>
          <w:sz w:val="22"/>
          <w:szCs w:val="22"/>
        </w:rPr>
        <w:t xml:space="preserve">rojekt za podmínek a v rozsahu </w:t>
      </w:r>
      <w:r w:rsidR="00F92E6B" w:rsidRPr="00E94397">
        <w:rPr>
          <w:rFonts w:asciiTheme="minorHAnsi" w:hAnsiTheme="minorHAnsi" w:cstheme="minorHAnsi"/>
          <w:sz w:val="22"/>
          <w:szCs w:val="22"/>
        </w:rPr>
        <w:t xml:space="preserve">této </w:t>
      </w:r>
      <w:r w:rsidR="000D0D89" w:rsidRPr="00E94397">
        <w:rPr>
          <w:rFonts w:asciiTheme="minorHAnsi" w:hAnsiTheme="minorHAnsi" w:cstheme="minorHAnsi"/>
          <w:sz w:val="22"/>
          <w:szCs w:val="22"/>
        </w:rPr>
        <w:t>smlouvy</w:t>
      </w:r>
      <w:r w:rsidR="00915076" w:rsidRPr="00E94397">
        <w:rPr>
          <w:rFonts w:asciiTheme="minorHAnsi" w:hAnsiTheme="minorHAnsi" w:cstheme="minorHAnsi"/>
          <w:sz w:val="22"/>
          <w:szCs w:val="22"/>
        </w:rPr>
        <w:t>.</w:t>
      </w:r>
    </w:p>
    <w:p w14:paraId="02460818" w14:textId="0F5A811F" w:rsidR="006D6EDC" w:rsidRPr="00E94397" w:rsidRDefault="00E713B0" w:rsidP="00E713B0">
      <w:pPr>
        <w:numPr>
          <w:ilvl w:val="0"/>
          <w:numId w:val="2"/>
        </w:numPr>
        <w:tabs>
          <w:tab w:val="clear" w:pos="360"/>
          <w:tab w:val="left" w:pos="426"/>
          <w:tab w:val="left" w:pos="567"/>
          <w:tab w:val="left" w:pos="709"/>
          <w:tab w:val="num" w:pos="1211"/>
        </w:tabs>
        <w:spacing w:before="240" w:after="120"/>
        <w:ind w:left="567" w:hanging="567"/>
        <w:jc w:val="both"/>
        <w:rPr>
          <w:rFonts w:asciiTheme="minorHAnsi" w:hAnsiTheme="minorHAnsi" w:cstheme="minorHAnsi"/>
          <w:sz w:val="22"/>
          <w:szCs w:val="22"/>
        </w:rPr>
      </w:pPr>
      <w:r w:rsidRPr="00E94397">
        <w:rPr>
          <w:rFonts w:asciiTheme="minorHAnsi" w:hAnsiTheme="minorHAnsi" w:cstheme="minorHAnsi"/>
          <w:sz w:val="22"/>
          <w:szCs w:val="22"/>
        </w:rPr>
        <w:t xml:space="preserve">  </w:t>
      </w:r>
      <w:r w:rsidR="00915076" w:rsidRPr="00E94397">
        <w:rPr>
          <w:rFonts w:asciiTheme="minorHAnsi" w:hAnsiTheme="minorHAnsi" w:cstheme="minorHAnsi"/>
          <w:sz w:val="22"/>
          <w:szCs w:val="22"/>
        </w:rPr>
        <w:t>Osobou</w:t>
      </w:r>
      <w:r w:rsidR="00F92E6B" w:rsidRPr="00E94397">
        <w:rPr>
          <w:rFonts w:asciiTheme="minorHAnsi" w:hAnsiTheme="minorHAnsi" w:cstheme="minorHAnsi"/>
          <w:sz w:val="22"/>
          <w:szCs w:val="22"/>
        </w:rPr>
        <w:t>,</w:t>
      </w:r>
      <w:r w:rsidR="00915076" w:rsidRPr="00E94397">
        <w:rPr>
          <w:rFonts w:asciiTheme="minorHAnsi" w:hAnsiTheme="minorHAnsi" w:cstheme="minorHAnsi"/>
          <w:sz w:val="22"/>
          <w:szCs w:val="22"/>
        </w:rPr>
        <w:t xml:space="preserve"> odpovědnou příjemci za odbornou úroveň Projektu</w:t>
      </w:r>
      <w:r w:rsidR="00AB3E9C" w:rsidRPr="00E94397">
        <w:rPr>
          <w:rFonts w:asciiTheme="minorHAnsi" w:hAnsiTheme="minorHAnsi" w:cstheme="minorHAnsi"/>
          <w:sz w:val="22"/>
          <w:szCs w:val="22"/>
        </w:rPr>
        <w:t xml:space="preserve"> (tj. řešitelem Projektu)</w:t>
      </w:r>
      <w:r w:rsidR="00915076" w:rsidRPr="00E94397">
        <w:rPr>
          <w:rFonts w:asciiTheme="minorHAnsi" w:hAnsiTheme="minorHAnsi" w:cstheme="minorHAnsi"/>
          <w:sz w:val="22"/>
          <w:szCs w:val="22"/>
        </w:rPr>
        <w:t xml:space="preserve"> a současně </w:t>
      </w:r>
      <w:r w:rsidR="0083551B" w:rsidRPr="00E94397">
        <w:rPr>
          <w:rFonts w:asciiTheme="minorHAnsi" w:hAnsiTheme="minorHAnsi" w:cstheme="minorHAnsi"/>
          <w:sz w:val="22"/>
          <w:szCs w:val="22"/>
        </w:rPr>
        <w:t xml:space="preserve">určenou </w:t>
      </w:r>
      <w:r w:rsidR="00915076" w:rsidRPr="00E94397">
        <w:rPr>
          <w:rFonts w:asciiTheme="minorHAnsi" w:hAnsiTheme="minorHAnsi" w:cstheme="minorHAnsi"/>
          <w:sz w:val="22"/>
          <w:szCs w:val="22"/>
        </w:rPr>
        <w:t>pro komunikaci mezi příjemcem a poskytovatelem, je</w:t>
      </w:r>
      <w:r w:rsidR="00336AA7" w:rsidRPr="00E94397">
        <w:rPr>
          <w:rFonts w:asciiTheme="minorHAnsi" w:hAnsiTheme="minorHAnsi" w:cstheme="minorHAnsi"/>
          <w:sz w:val="22"/>
          <w:szCs w:val="22"/>
        </w:rPr>
        <w:t xml:space="preserve"> </w:t>
      </w:r>
      <w:r w:rsidR="00EE62DC" w:rsidRPr="00E94397">
        <w:rPr>
          <w:rFonts w:asciiTheme="minorHAnsi" w:hAnsiTheme="minorHAnsi" w:cstheme="minorHAnsi"/>
          <w:b/>
          <w:noProof/>
          <w:sz w:val="22"/>
          <w:szCs w:val="22"/>
        </w:rPr>
        <w:t>řešitel</w:t>
      </w:r>
      <w:r w:rsidR="005E09EE" w:rsidRPr="00E94397">
        <w:rPr>
          <w:rFonts w:asciiTheme="minorHAnsi" w:hAnsiTheme="minorHAnsi" w:cstheme="minorHAnsi"/>
          <w:b/>
          <w:bCs/>
          <w:noProof/>
          <w:sz w:val="22"/>
          <w:szCs w:val="22"/>
        </w:rPr>
        <w:t>.</w:t>
      </w:r>
      <w:r w:rsidR="006D6EDC" w:rsidRPr="00E94397">
        <w:rPr>
          <w:rFonts w:asciiTheme="minorHAnsi" w:hAnsiTheme="minorHAnsi" w:cstheme="minorHAnsi"/>
          <w:noProof/>
          <w:sz w:val="22"/>
          <w:szCs w:val="22"/>
        </w:rPr>
        <w:t xml:space="preserve"> </w:t>
      </w:r>
    </w:p>
    <w:p w14:paraId="53B1250F" w14:textId="77777777" w:rsidR="00915076" w:rsidRPr="00E94397" w:rsidRDefault="00915076" w:rsidP="00915076">
      <w:pPr>
        <w:tabs>
          <w:tab w:val="left" w:pos="567"/>
        </w:tabs>
        <w:spacing w:before="120"/>
        <w:ind w:left="567"/>
        <w:jc w:val="both"/>
        <w:rPr>
          <w:rFonts w:asciiTheme="minorHAnsi" w:hAnsiTheme="minorHAnsi" w:cstheme="minorHAnsi"/>
          <w:sz w:val="22"/>
          <w:szCs w:val="22"/>
        </w:rPr>
      </w:pPr>
      <w:bookmarkStart w:id="0" w:name="_Ref126926015"/>
    </w:p>
    <w:bookmarkEnd w:id="0"/>
    <w:p w14:paraId="4DE78DF6" w14:textId="77777777" w:rsidR="00915076" w:rsidRPr="00E94397" w:rsidRDefault="00915076" w:rsidP="00826AD5">
      <w:pPr>
        <w:pStyle w:val="Nadpis3"/>
        <w:keepLines w:val="0"/>
        <w:widowControl w:val="0"/>
        <w:numPr>
          <w:ilvl w:val="0"/>
          <w:numId w:val="11"/>
        </w:numPr>
        <w:suppressAutoHyphens/>
        <w:spacing w:before="0"/>
        <w:jc w:val="center"/>
        <w:rPr>
          <w:rFonts w:asciiTheme="minorHAnsi" w:hAnsiTheme="minorHAnsi" w:cstheme="minorHAnsi"/>
          <w:color w:val="auto"/>
          <w:sz w:val="22"/>
          <w:szCs w:val="22"/>
        </w:rPr>
      </w:pPr>
    </w:p>
    <w:p w14:paraId="473DFB38" w14:textId="77777777" w:rsidR="00914474" w:rsidRPr="00E94397" w:rsidRDefault="00B9486C" w:rsidP="00B9486C">
      <w:pPr>
        <w:pStyle w:val="Odstavec-1"/>
        <w:keepNext/>
        <w:spacing w:after="0"/>
        <w:ind w:left="0" w:firstLine="0"/>
        <w:rPr>
          <w:rFonts w:asciiTheme="minorHAnsi" w:hAnsiTheme="minorHAnsi" w:cstheme="minorHAnsi"/>
          <w:sz w:val="22"/>
          <w:szCs w:val="22"/>
        </w:rPr>
      </w:pPr>
      <w:r w:rsidRPr="00E94397">
        <w:rPr>
          <w:rFonts w:asciiTheme="minorHAnsi" w:hAnsiTheme="minorHAnsi" w:cstheme="minorHAnsi"/>
          <w:b/>
          <w:bCs/>
          <w:sz w:val="22"/>
          <w:szCs w:val="22"/>
        </w:rPr>
        <w:t xml:space="preserve">                                                         </w:t>
      </w:r>
      <w:r w:rsidR="005F1683" w:rsidRPr="00E94397">
        <w:rPr>
          <w:rFonts w:asciiTheme="minorHAnsi" w:hAnsiTheme="minorHAnsi" w:cstheme="minorHAnsi"/>
          <w:b/>
          <w:bCs/>
          <w:sz w:val="22"/>
          <w:szCs w:val="22"/>
        </w:rPr>
        <w:t>Způsobilé a u</w:t>
      </w:r>
      <w:r w:rsidR="00E9155F" w:rsidRPr="00E94397">
        <w:rPr>
          <w:rFonts w:asciiTheme="minorHAnsi" w:hAnsiTheme="minorHAnsi" w:cstheme="minorHAnsi"/>
          <w:b/>
          <w:bCs/>
          <w:sz w:val="22"/>
          <w:szCs w:val="22"/>
        </w:rPr>
        <w:t>znan</w:t>
      </w:r>
      <w:r w:rsidR="00853751" w:rsidRPr="00E94397">
        <w:rPr>
          <w:rFonts w:asciiTheme="minorHAnsi" w:hAnsiTheme="minorHAnsi" w:cstheme="minorHAnsi"/>
          <w:b/>
          <w:bCs/>
          <w:sz w:val="22"/>
          <w:szCs w:val="22"/>
        </w:rPr>
        <w:t>é</w:t>
      </w:r>
      <w:r w:rsidR="00E9155F" w:rsidRPr="00E94397">
        <w:rPr>
          <w:rFonts w:asciiTheme="minorHAnsi" w:hAnsiTheme="minorHAnsi" w:cstheme="minorHAnsi"/>
          <w:b/>
          <w:bCs/>
          <w:sz w:val="22"/>
          <w:szCs w:val="22"/>
        </w:rPr>
        <w:t xml:space="preserve"> </w:t>
      </w:r>
      <w:r w:rsidR="00990450" w:rsidRPr="00E94397">
        <w:rPr>
          <w:rFonts w:asciiTheme="minorHAnsi" w:hAnsiTheme="minorHAnsi" w:cstheme="minorHAnsi"/>
          <w:b/>
          <w:bCs/>
          <w:sz w:val="22"/>
          <w:szCs w:val="22"/>
        </w:rPr>
        <w:t xml:space="preserve">náklady </w:t>
      </w:r>
      <w:r w:rsidR="00027119" w:rsidRPr="00E94397">
        <w:rPr>
          <w:rFonts w:asciiTheme="minorHAnsi" w:hAnsiTheme="minorHAnsi" w:cstheme="minorHAnsi"/>
          <w:b/>
          <w:bCs/>
          <w:sz w:val="22"/>
          <w:szCs w:val="22"/>
        </w:rPr>
        <w:t>Projektu</w:t>
      </w:r>
      <w:r w:rsidR="00E9155F" w:rsidRPr="00E94397">
        <w:rPr>
          <w:rFonts w:asciiTheme="minorHAnsi" w:hAnsiTheme="minorHAnsi" w:cstheme="minorHAnsi"/>
          <w:b/>
          <w:bCs/>
          <w:sz w:val="22"/>
          <w:szCs w:val="22"/>
        </w:rPr>
        <w:t xml:space="preserve"> </w:t>
      </w:r>
    </w:p>
    <w:p w14:paraId="2FDB7FEB" w14:textId="77777777" w:rsidR="00B9486C" w:rsidRPr="00E94397" w:rsidRDefault="00B9486C" w:rsidP="002F2F17">
      <w:pPr>
        <w:pStyle w:val="Odstavecseseznamem"/>
        <w:numPr>
          <w:ilvl w:val="0"/>
          <w:numId w:val="15"/>
        </w:numPr>
        <w:tabs>
          <w:tab w:val="left" w:pos="567"/>
        </w:tabs>
        <w:spacing w:before="240" w:after="120"/>
        <w:ind w:left="567" w:hanging="567"/>
        <w:jc w:val="both"/>
        <w:rPr>
          <w:rFonts w:asciiTheme="minorHAnsi" w:hAnsiTheme="minorHAnsi" w:cstheme="minorHAnsi"/>
          <w:color w:val="000000"/>
          <w:sz w:val="22"/>
          <w:szCs w:val="22"/>
        </w:rPr>
      </w:pPr>
      <w:r w:rsidRPr="00E94397">
        <w:rPr>
          <w:rFonts w:asciiTheme="minorHAnsi" w:hAnsiTheme="minorHAnsi" w:cstheme="minorHAnsi"/>
          <w:sz w:val="22"/>
          <w:szCs w:val="22"/>
          <w:u w:val="single"/>
        </w:rPr>
        <w:t>Způsobilými náklady</w:t>
      </w:r>
      <w:r w:rsidRPr="00E94397">
        <w:rPr>
          <w:rFonts w:asciiTheme="minorHAnsi" w:hAnsiTheme="minorHAnsi" w:cstheme="minorHAnsi"/>
          <w:sz w:val="22"/>
          <w:szCs w:val="22"/>
        </w:rPr>
        <w:t xml:space="preserve"> Projektu ve smyslu </w:t>
      </w:r>
      <w:r w:rsidRPr="00E94397">
        <w:rPr>
          <w:rFonts w:asciiTheme="minorHAnsi" w:hAnsiTheme="minorHAnsi" w:cstheme="minorHAnsi"/>
          <w:color w:val="000000"/>
          <w:sz w:val="22"/>
          <w:szCs w:val="22"/>
        </w:rPr>
        <w:t xml:space="preserve">článku 25 odst. 3 nařízení, § 2 odst. 2 písm. </w:t>
      </w:r>
      <w:r w:rsidR="000F5122" w:rsidRPr="00E94397">
        <w:rPr>
          <w:rFonts w:asciiTheme="minorHAnsi" w:hAnsiTheme="minorHAnsi" w:cstheme="minorHAnsi"/>
          <w:color w:val="000000"/>
          <w:sz w:val="22"/>
          <w:szCs w:val="22"/>
        </w:rPr>
        <w:t>m</w:t>
      </w:r>
      <w:r w:rsidRPr="00E94397">
        <w:rPr>
          <w:rFonts w:asciiTheme="minorHAnsi" w:hAnsiTheme="minorHAnsi" w:cstheme="minorHAnsi"/>
          <w:color w:val="000000"/>
          <w:sz w:val="22"/>
          <w:szCs w:val="22"/>
        </w:rPr>
        <w:t xml:space="preserve">) zákona č. 130/2002 Sb. </w:t>
      </w:r>
      <w:r w:rsidRPr="00E94397">
        <w:rPr>
          <w:rFonts w:asciiTheme="minorHAnsi" w:hAnsiTheme="minorHAnsi" w:cstheme="minorHAnsi"/>
          <w:sz w:val="22"/>
          <w:szCs w:val="22"/>
        </w:rPr>
        <w:t xml:space="preserve">mohou být pouze takové náklady, které jsou hrazeny výlučně v souvislosti s Projektem a jsou zařazeny do jedné z následujících kategorií: </w:t>
      </w:r>
    </w:p>
    <w:p w14:paraId="12C7156B" w14:textId="77777777" w:rsidR="00E25F72" w:rsidRPr="00E94397" w:rsidRDefault="00E25F72" w:rsidP="002F2F17">
      <w:pPr>
        <w:pStyle w:val="Odstavecseseznamem"/>
        <w:numPr>
          <w:ilvl w:val="1"/>
          <w:numId w:val="15"/>
        </w:numPr>
        <w:ind w:left="1434" w:hanging="357"/>
        <w:jc w:val="both"/>
        <w:rPr>
          <w:rFonts w:asciiTheme="minorHAnsi" w:hAnsiTheme="minorHAnsi" w:cstheme="minorHAnsi"/>
          <w:sz w:val="22"/>
          <w:szCs w:val="22"/>
        </w:rPr>
      </w:pPr>
      <w:r w:rsidRPr="00E94397">
        <w:rPr>
          <w:rFonts w:asciiTheme="minorHAnsi" w:hAnsiTheme="minorHAnsi" w:cstheme="minorHAnsi"/>
          <w:sz w:val="22"/>
          <w:szCs w:val="22"/>
        </w:rPr>
        <w:t>osobní náklady/výdaje včetně povinných zákonných odvodů a přídělu do fondu kulturních a sociálních potřeb (nebo jiného obdobného fondu);</w:t>
      </w:r>
    </w:p>
    <w:p w14:paraId="1D066836" w14:textId="77777777" w:rsidR="00E25F72" w:rsidRPr="00E94397" w:rsidRDefault="00E25F72" w:rsidP="002F2F17">
      <w:pPr>
        <w:pStyle w:val="Odstavecseseznamem"/>
        <w:numPr>
          <w:ilvl w:val="1"/>
          <w:numId w:val="15"/>
        </w:numPr>
        <w:ind w:left="1434" w:hanging="357"/>
        <w:jc w:val="both"/>
        <w:rPr>
          <w:rFonts w:asciiTheme="minorHAnsi" w:hAnsiTheme="minorHAnsi" w:cstheme="minorHAnsi"/>
          <w:sz w:val="22"/>
          <w:szCs w:val="22"/>
        </w:rPr>
      </w:pPr>
      <w:r w:rsidRPr="00E94397">
        <w:rPr>
          <w:rFonts w:asciiTheme="minorHAnsi" w:hAnsiTheme="minorHAnsi" w:cstheme="minorHAnsi"/>
          <w:sz w:val="22"/>
          <w:szCs w:val="22"/>
        </w:rPr>
        <w:t>ostatní zboží a služby;</w:t>
      </w:r>
    </w:p>
    <w:p w14:paraId="19D8AD78" w14:textId="77777777" w:rsidR="00E713B0" w:rsidRPr="00E94397" w:rsidRDefault="00E713B0" w:rsidP="002F2F17">
      <w:pPr>
        <w:pStyle w:val="Odstavecseseznamem"/>
        <w:numPr>
          <w:ilvl w:val="1"/>
          <w:numId w:val="15"/>
        </w:numPr>
        <w:ind w:left="1434" w:hanging="357"/>
        <w:jc w:val="both"/>
        <w:rPr>
          <w:rFonts w:asciiTheme="minorHAnsi" w:hAnsiTheme="minorHAnsi" w:cstheme="minorHAnsi"/>
          <w:sz w:val="22"/>
          <w:szCs w:val="22"/>
        </w:rPr>
      </w:pPr>
      <w:r w:rsidRPr="00E94397">
        <w:rPr>
          <w:rFonts w:asciiTheme="minorHAnsi" w:hAnsiTheme="minorHAnsi" w:cstheme="minorHAnsi"/>
          <w:sz w:val="22"/>
          <w:szCs w:val="22"/>
        </w:rPr>
        <w:t>subdodávky;</w:t>
      </w:r>
    </w:p>
    <w:p w14:paraId="438A8902" w14:textId="741F9E87" w:rsidR="004A66AE" w:rsidRPr="00E94397" w:rsidRDefault="004A66AE" w:rsidP="004A66AE">
      <w:pPr>
        <w:pStyle w:val="Odstavecseseznamem"/>
        <w:numPr>
          <w:ilvl w:val="1"/>
          <w:numId w:val="15"/>
        </w:numPr>
        <w:ind w:left="1434" w:hanging="357"/>
        <w:jc w:val="both"/>
        <w:rPr>
          <w:rFonts w:asciiTheme="minorHAnsi" w:hAnsiTheme="minorHAnsi" w:cstheme="minorHAnsi"/>
          <w:sz w:val="22"/>
          <w:szCs w:val="22"/>
        </w:rPr>
      </w:pPr>
      <w:r w:rsidRPr="00E94397">
        <w:rPr>
          <w:rFonts w:asciiTheme="minorHAnsi" w:hAnsiTheme="minorHAnsi" w:cstheme="minorHAnsi"/>
          <w:sz w:val="22"/>
          <w:szCs w:val="22"/>
        </w:rPr>
        <w:t xml:space="preserve">odpisy dlouhodobého majetku (hmotný a nehmotný);  </w:t>
      </w:r>
    </w:p>
    <w:p w14:paraId="2883A3DF" w14:textId="77777777" w:rsidR="00E25F72" w:rsidRPr="00E94397" w:rsidRDefault="00E25F72" w:rsidP="002F2F17">
      <w:pPr>
        <w:pStyle w:val="Standard"/>
        <w:numPr>
          <w:ilvl w:val="1"/>
          <w:numId w:val="15"/>
        </w:numPr>
        <w:autoSpaceDE w:val="0"/>
        <w:ind w:left="1434" w:hanging="357"/>
        <w:jc w:val="both"/>
        <w:rPr>
          <w:rFonts w:asciiTheme="minorHAnsi" w:hAnsiTheme="minorHAnsi" w:cstheme="minorHAnsi"/>
          <w:color w:val="000000"/>
          <w:sz w:val="22"/>
          <w:szCs w:val="22"/>
        </w:rPr>
      </w:pPr>
      <w:r w:rsidRPr="00E94397">
        <w:rPr>
          <w:rFonts w:asciiTheme="minorHAnsi" w:hAnsiTheme="minorHAnsi" w:cstheme="minorHAnsi"/>
          <w:sz w:val="22"/>
          <w:szCs w:val="22"/>
        </w:rPr>
        <w:t>cestovné;</w:t>
      </w:r>
    </w:p>
    <w:p w14:paraId="5D325C3B" w14:textId="09439C7B" w:rsidR="00371D22" w:rsidRPr="00E94397" w:rsidRDefault="00374690" w:rsidP="002F2F17">
      <w:pPr>
        <w:pStyle w:val="Standard"/>
        <w:numPr>
          <w:ilvl w:val="1"/>
          <w:numId w:val="15"/>
        </w:numPr>
        <w:autoSpaceDE w:val="0"/>
        <w:ind w:left="1434" w:hanging="357"/>
        <w:jc w:val="both"/>
        <w:rPr>
          <w:rFonts w:asciiTheme="minorHAnsi" w:hAnsiTheme="minorHAnsi" w:cstheme="minorHAnsi"/>
          <w:color w:val="000000"/>
          <w:sz w:val="22"/>
          <w:szCs w:val="22"/>
        </w:rPr>
      </w:pPr>
      <w:r w:rsidRPr="00E94397">
        <w:rPr>
          <w:rFonts w:asciiTheme="minorHAnsi" w:hAnsiTheme="minorHAnsi" w:cstheme="minorHAnsi"/>
          <w:color w:val="000000"/>
          <w:sz w:val="22"/>
          <w:szCs w:val="22"/>
        </w:rPr>
        <w:t>nepřímé náklady/výdaje, maximálně do výše 25</w:t>
      </w:r>
      <w:r w:rsidR="00CC3681" w:rsidRPr="00E94397">
        <w:rPr>
          <w:rFonts w:asciiTheme="minorHAnsi" w:hAnsiTheme="minorHAnsi" w:cstheme="minorHAnsi"/>
          <w:color w:val="000000"/>
          <w:sz w:val="22"/>
          <w:szCs w:val="22"/>
        </w:rPr>
        <w:t xml:space="preserve"> </w:t>
      </w:r>
      <w:r w:rsidRPr="00E94397">
        <w:rPr>
          <w:rFonts w:asciiTheme="minorHAnsi" w:hAnsiTheme="minorHAnsi" w:cstheme="minorHAnsi"/>
          <w:color w:val="000000"/>
          <w:sz w:val="22"/>
          <w:szCs w:val="22"/>
        </w:rPr>
        <w:t>% z</w:t>
      </w:r>
      <w:r w:rsidR="00833DF6" w:rsidRPr="00E94397">
        <w:rPr>
          <w:rFonts w:asciiTheme="minorHAnsi" w:hAnsiTheme="minorHAnsi" w:cstheme="minorHAnsi"/>
          <w:color w:val="000000"/>
          <w:sz w:val="22"/>
          <w:szCs w:val="22"/>
        </w:rPr>
        <w:t xml:space="preserve"> </w:t>
      </w:r>
      <w:r w:rsidRPr="00E94397">
        <w:rPr>
          <w:rFonts w:asciiTheme="minorHAnsi" w:hAnsiTheme="minorHAnsi" w:cstheme="minorHAnsi"/>
          <w:color w:val="000000"/>
          <w:sz w:val="22"/>
          <w:szCs w:val="22"/>
        </w:rPr>
        <w:t>přímých nákladů Projektu.</w:t>
      </w:r>
      <w:r w:rsidR="005F1683" w:rsidRPr="00E94397">
        <w:rPr>
          <w:rFonts w:asciiTheme="minorHAnsi" w:hAnsiTheme="minorHAnsi" w:cstheme="minorHAnsi"/>
          <w:color w:val="000000"/>
          <w:sz w:val="22"/>
          <w:szCs w:val="22"/>
        </w:rPr>
        <w:t xml:space="preserve"> </w:t>
      </w:r>
    </w:p>
    <w:p w14:paraId="70092271" w14:textId="404B8E16" w:rsidR="000906CB" w:rsidRPr="00E94397" w:rsidRDefault="000906CB" w:rsidP="000906CB">
      <w:pPr>
        <w:pStyle w:val="Odstavecseseznamem"/>
        <w:tabs>
          <w:tab w:val="left" w:pos="567"/>
        </w:tabs>
        <w:spacing w:before="240" w:after="120"/>
        <w:ind w:left="567"/>
        <w:jc w:val="both"/>
        <w:rPr>
          <w:rFonts w:asciiTheme="minorHAnsi" w:hAnsiTheme="minorHAnsi" w:cstheme="minorHAnsi"/>
          <w:sz w:val="22"/>
          <w:szCs w:val="22"/>
        </w:rPr>
      </w:pPr>
      <w:r w:rsidRPr="00E94397">
        <w:rPr>
          <w:rFonts w:asciiTheme="minorHAnsi" w:hAnsiTheme="minorHAnsi" w:cstheme="minorHAnsi"/>
          <w:sz w:val="22"/>
          <w:szCs w:val="22"/>
        </w:rPr>
        <w:t>Způsobilé náklady musejí být vynaloženy v období řešení Projektu stanoveném v</w:t>
      </w:r>
      <w:r w:rsidR="00833DF6" w:rsidRPr="00E94397">
        <w:rPr>
          <w:rFonts w:asciiTheme="minorHAnsi" w:hAnsiTheme="minorHAnsi" w:cstheme="minorHAnsi"/>
          <w:sz w:val="22"/>
          <w:szCs w:val="22"/>
        </w:rPr>
        <w:t xml:space="preserve"> </w:t>
      </w:r>
      <w:r w:rsidRPr="00E94397">
        <w:rPr>
          <w:rFonts w:asciiTheme="minorHAnsi" w:hAnsiTheme="minorHAnsi" w:cstheme="minorHAnsi"/>
          <w:sz w:val="22"/>
          <w:szCs w:val="22"/>
        </w:rPr>
        <w:t xml:space="preserve">článku 3 této smlouvy. </w:t>
      </w:r>
    </w:p>
    <w:p w14:paraId="297B2F2E" w14:textId="77777777" w:rsidR="000906CB" w:rsidRPr="00E94397" w:rsidRDefault="000906CB" w:rsidP="002F2F17">
      <w:pPr>
        <w:numPr>
          <w:ilvl w:val="0"/>
          <w:numId w:val="15"/>
        </w:numPr>
        <w:tabs>
          <w:tab w:val="left" w:pos="567"/>
        </w:tabs>
        <w:spacing w:before="240" w:after="120"/>
        <w:ind w:left="567" w:hanging="567"/>
        <w:jc w:val="both"/>
        <w:rPr>
          <w:rFonts w:asciiTheme="minorHAnsi" w:hAnsiTheme="minorHAnsi" w:cstheme="minorHAnsi"/>
          <w:color w:val="000000"/>
          <w:sz w:val="22"/>
          <w:szCs w:val="22"/>
        </w:rPr>
      </w:pPr>
      <w:r w:rsidRPr="00E94397">
        <w:rPr>
          <w:rFonts w:asciiTheme="minorHAnsi" w:hAnsiTheme="minorHAnsi" w:cstheme="minorHAnsi"/>
          <w:sz w:val="22"/>
          <w:szCs w:val="22"/>
        </w:rPr>
        <w:t>Uznanými náklady</w:t>
      </w:r>
      <w:r w:rsidRPr="00E94397">
        <w:rPr>
          <w:rStyle w:val="Znakapoznpodarou"/>
          <w:rFonts w:asciiTheme="minorHAnsi" w:hAnsiTheme="minorHAnsi" w:cstheme="minorHAnsi"/>
          <w:sz w:val="22"/>
          <w:szCs w:val="22"/>
        </w:rPr>
        <w:footnoteReference w:id="1"/>
      </w:r>
      <w:r w:rsidRPr="00E94397">
        <w:rPr>
          <w:rFonts w:asciiTheme="minorHAnsi" w:hAnsiTheme="minorHAnsi" w:cstheme="minorHAnsi"/>
          <w:sz w:val="22"/>
          <w:szCs w:val="22"/>
        </w:rPr>
        <w:t xml:space="preserve"> Projektu ve smyslu § 2 odst. 2 písm. </w:t>
      </w:r>
      <w:r w:rsidR="000F5122" w:rsidRPr="00E94397">
        <w:rPr>
          <w:rFonts w:asciiTheme="minorHAnsi" w:hAnsiTheme="minorHAnsi" w:cstheme="minorHAnsi"/>
          <w:sz w:val="22"/>
          <w:szCs w:val="22"/>
        </w:rPr>
        <w:t>n</w:t>
      </w:r>
      <w:r w:rsidRPr="00E94397">
        <w:rPr>
          <w:rFonts w:asciiTheme="minorHAnsi" w:hAnsiTheme="minorHAnsi" w:cstheme="minorHAnsi"/>
          <w:sz w:val="22"/>
          <w:szCs w:val="22"/>
        </w:rPr>
        <w:t xml:space="preserve">) zákona č. 130/2002 Sb. jsou způsobilé náklady schválené poskytovatelem. </w:t>
      </w:r>
    </w:p>
    <w:p w14:paraId="75CDC15D" w14:textId="77A2C2E7" w:rsidR="00B128B9" w:rsidRPr="00E94397" w:rsidRDefault="00AC198F" w:rsidP="002F2F17">
      <w:pPr>
        <w:numPr>
          <w:ilvl w:val="0"/>
          <w:numId w:val="15"/>
        </w:numPr>
        <w:tabs>
          <w:tab w:val="left" w:pos="567"/>
        </w:tabs>
        <w:spacing w:before="240" w:after="120"/>
        <w:ind w:left="567" w:hanging="567"/>
        <w:jc w:val="both"/>
        <w:rPr>
          <w:rFonts w:ascii="Calibri" w:hAnsi="Calibri" w:cs="Calibri"/>
          <w:color w:val="000000" w:themeColor="text1"/>
          <w:sz w:val="22"/>
          <w:szCs w:val="22"/>
        </w:rPr>
      </w:pPr>
      <w:r w:rsidRPr="00E94397">
        <w:rPr>
          <w:rFonts w:ascii="Calibri" w:hAnsi="Calibri" w:cs="Calibri"/>
          <w:color w:val="000000"/>
          <w:sz w:val="22"/>
          <w:szCs w:val="22"/>
        </w:rPr>
        <w:t xml:space="preserve">Poskytovatel stanovuje celkovou výši uznaných nákladů na celé období řešení Projektu </w:t>
      </w:r>
      <w:r w:rsidR="0098279B" w:rsidRPr="00E94397">
        <w:rPr>
          <w:rFonts w:ascii="Calibri" w:hAnsi="Calibri" w:cs="Calibri"/>
          <w:color w:val="000000"/>
          <w:sz w:val="22"/>
          <w:szCs w:val="22"/>
        </w:rPr>
        <w:t>po</w:t>
      </w:r>
      <w:r w:rsidRPr="00E94397">
        <w:rPr>
          <w:rFonts w:ascii="Calibri" w:hAnsi="Calibri" w:cs="Calibri"/>
          <w:color w:val="000000"/>
          <w:sz w:val="22"/>
          <w:szCs w:val="22"/>
        </w:rPr>
        <w:t>dle čl</w:t>
      </w:r>
      <w:r w:rsidR="00A56EC5" w:rsidRPr="00E94397">
        <w:rPr>
          <w:rFonts w:ascii="Calibri" w:hAnsi="Calibri" w:cs="Calibri"/>
          <w:color w:val="000000"/>
          <w:sz w:val="22"/>
          <w:szCs w:val="22"/>
        </w:rPr>
        <w:t>ánku</w:t>
      </w:r>
      <w:r w:rsidR="00BA01DC" w:rsidRPr="00E94397">
        <w:rPr>
          <w:rFonts w:ascii="Calibri" w:hAnsi="Calibri" w:cs="Calibri"/>
          <w:color w:val="000000"/>
          <w:sz w:val="22"/>
          <w:szCs w:val="22"/>
        </w:rPr>
        <w:t xml:space="preserve"> 3</w:t>
      </w:r>
      <w:r w:rsidRPr="00E94397">
        <w:rPr>
          <w:rFonts w:ascii="Calibri" w:hAnsi="Calibri" w:cs="Calibri"/>
          <w:color w:val="000000"/>
          <w:sz w:val="22"/>
          <w:szCs w:val="22"/>
        </w:rPr>
        <w:t xml:space="preserve"> </w:t>
      </w:r>
      <w:r w:rsidR="00AA6430" w:rsidRPr="00E94397">
        <w:rPr>
          <w:rFonts w:ascii="Calibri" w:hAnsi="Calibri" w:cs="Calibri"/>
          <w:color w:val="000000"/>
          <w:sz w:val="22"/>
          <w:szCs w:val="22"/>
        </w:rPr>
        <w:t xml:space="preserve">této </w:t>
      </w:r>
      <w:r w:rsidRPr="00E94397">
        <w:rPr>
          <w:rFonts w:ascii="Calibri" w:hAnsi="Calibri" w:cs="Calibri"/>
          <w:color w:val="000000"/>
          <w:sz w:val="22"/>
          <w:szCs w:val="22"/>
        </w:rPr>
        <w:t>smlouvy na</w:t>
      </w:r>
      <w:r w:rsidR="004E387F" w:rsidRPr="00E94397">
        <w:rPr>
          <w:rFonts w:ascii="Calibri" w:hAnsi="Calibri" w:cs="Calibri"/>
          <w:b/>
          <w:color w:val="000000" w:themeColor="text1"/>
          <w:sz w:val="22"/>
          <w:szCs w:val="22"/>
        </w:rPr>
        <w:t xml:space="preserve"> </w:t>
      </w:r>
      <w:r w:rsidR="00374690" w:rsidRPr="00E94397">
        <w:rPr>
          <w:rFonts w:ascii="Calibri" w:hAnsi="Calibri" w:cs="Calibri"/>
          <w:b/>
          <w:color w:val="000000" w:themeColor="text1"/>
          <w:sz w:val="22"/>
          <w:szCs w:val="22"/>
        </w:rPr>
        <w:fldChar w:fldCharType="begin"/>
      </w:r>
      <w:r w:rsidR="00374690" w:rsidRPr="00E94397">
        <w:rPr>
          <w:rFonts w:ascii="Calibri" w:hAnsi="Calibri" w:cs="Calibri"/>
          <w:b/>
          <w:color w:val="000000" w:themeColor="text1"/>
          <w:sz w:val="22"/>
          <w:szCs w:val="22"/>
        </w:rPr>
        <w:instrText xml:space="preserve"> MERGEFIELD Celkové_uznané_náklady_projektu_Kč </w:instrText>
      </w:r>
      <w:r w:rsidR="00374690" w:rsidRPr="00E94397">
        <w:rPr>
          <w:rFonts w:ascii="Calibri" w:hAnsi="Calibri" w:cs="Calibri"/>
          <w:b/>
          <w:color w:val="000000" w:themeColor="text1"/>
          <w:sz w:val="22"/>
          <w:szCs w:val="22"/>
        </w:rPr>
        <w:fldChar w:fldCharType="separate"/>
      </w:r>
      <w:r w:rsidR="00EE62DC" w:rsidRPr="00E94397">
        <w:rPr>
          <w:rFonts w:asciiTheme="minorHAnsi" w:hAnsiTheme="minorHAnsi" w:cstheme="minorHAnsi"/>
          <w:b/>
          <w:noProof/>
          <w:color w:val="000000" w:themeColor="text1"/>
          <w:sz w:val="22"/>
          <w:szCs w:val="22"/>
        </w:rPr>
        <w:t>Celkové_uznané_náklady_projektu_Kč</w:t>
      </w:r>
      <w:r w:rsidR="00374690" w:rsidRPr="00E94397">
        <w:rPr>
          <w:rFonts w:ascii="Calibri" w:hAnsi="Calibri" w:cs="Calibri"/>
          <w:b/>
          <w:color w:val="000000" w:themeColor="text1"/>
          <w:sz w:val="22"/>
          <w:szCs w:val="22"/>
        </w:rPr>
        <w:fldChar w:fldCharType="end"/>
      </w:r>
      <w:r w:rsidRPr="00E94397">
        <w:rPr>
          <w:rFonts w:ascii="Calibri" w:hAnsi="Calibri" w:cs="Calibri"/>
          <w:color w:val="000000"/>
          <w:sz w:val="22"/>
          <w:szCs w:val="22"/>
        </w:rPr>
        <w:t xml:space="preserve"> </w:t>
      </w:r>
      <w:r w:rsidR="002E42E6" w:rsidRPr="00E94397">
        <w:rPr>
          <w:rFonts w:ascii="Calibri" w:hAnsi="Calibri" w:cs="Calibri"/>
          <w:color w:val="000000"/>
          <w:sz w:val="22"/>
          <w:szCs w:val="22"/>
        </w:rPr>
        <w:t>(</w:t>
      </w:r>
      <w:r w:rsidR="00936110" w:rsidRPr="00E94397">
        <w:rPr>
          <w:rFonts w:ascii="Calibri" w:hAnsi="Calibri" w:cs="Calibri"/>
          <w:color w:val="000000"/>
          <w:sz w:val="22"/>
          <w:szCs w:val="22"/>
        </w:rPr>
        <w:t>slovy</w:t>
      </w:r>
      <w:r w:rsidRPr="00E94397">
        <w:rPr>
          <w:rFonts w:ascii="Calibri" w:hAnsi="Calibri" w:cs="Calibri"/>
          <w:color w:val="000000" w:themeColor="text1"/>
          <w:sz w:val="22"/>
          <w:szCs w:val="22"/>
        </w:rPr>
        <w:t>)</w:t>
      </w:r>
      <w:r w:rsidR="00E713B0" w:rsidRPr="00E94397">
        <w:rPr>
          <w:rFonts w:ascii="Calibri" w:hAnsi="Calibri" w:cs="Calibri"/>
          <w:color w:val="000000" w:themeColor="text1"/>
          <w:sz w:val="22"/>
          <w:szCs w:val="22"/>
        </w:rPr>
        <w:t>, a to v</w:t>
      </w:r>
      <w:r w:rsidR="00936110" w:rsidRPr="00E94397">
        <w:rPr>
          <w:rFonts w:ascii="Calibri" w:hAnsi="Calibri" w:cs="Calibri"/>
          <w:color w:val="000000" w:themeColor="text1"/>
          <w:sz w:val="22"/>
          <w:szCs w:val="22"/>
        </w:rPr>
        <w:t xml:space="preserve"> </w:t>
      </w:r>
      <w:r w:rsidR="00E713B0" w:rsidRPr="00E94397">
        <w:rPr>
          <w:rFonts w:ascii="Calibri" w:hAnsi="Calibri" w:cs="Calibri"/>
          <w:color w:val="000000" w:themeColor="text1"/>
          <w:sz w:val="22"/>
          <w:szCs w:val="22"/>
        </w:rPr>
        <w:t>členění na jednotlivé kalendářní roky a v položkovém členění podle Přílohy II smlouvy.</w:t>
      </w:r>
    </w:p>
    <w:p w14:paraId="717FFBD4" w14:textId="77777777" w:rsidR="003A2983" w:rsidRPr="00E94397" w:rsidRDefault="003A2983" w:rsidP="002F2F17">
      <w:pPr>
        <w:pStyle w:val="Odstavec-1"/>
        <w:numPr>
          <w:ilvl w:val="0"/>
          <w:numId w:val="15"/>
        </w:numPr>
        <w:spacing w:before="240"/>
        <w:ind w:left="567" w:hanging="567"/>
        <w:rPr>
          <w:rFonts w:asciiTheme="minorHAnsi" w:hAnsiTheme="minorHAnsi" w:cstheme="minorHAnsi"/>
          <w:sz w:val="22"/>
          <w:szCs w:val="22"/>
        </w:rPr>
      </w:pPr>
      <w:r w:rsidRPr="00E94397">
        <w:rPr>
          <w:rFonts w:asciiTheme="minorHAnsi" w:hAnsiTheme="minorHAnsi" w:cstheme="minorHAnsi"/>
          <w:sz w:val="22"/>
          <w:szCs w:val="22"/>
        </w:rPr>
        <w:t xml:space="preserve">Při úhradě uznaných nákladů z podpory je příjemce povinen dodržet intenzitu podpory (tj. podíl účelové podpory na celkových uznaných nákladech) podle Přílohy II. Současně je příjemce povinen jednoznačně a průkazně doložit úhradu zbývajících uznaných nákladů z ostatních zdrojů.  </w:t>
      </w:r>
    </w:p>
    <w:p w14:paraId="55ECD559" w14:textId="5B3D063E" w:rsidR="00C4130A" w:rsidRPr="00E94397" w:rsidRDefault="00C4130A" w:rsidP="002F2F17">
      <w:pPr>
        <w:pStyle w:val="Odstavec-1"/>
        <w:numPr>
          <w:ilvl w:val="0"/>
          <w:numId w:val="15"/>
        </w:numPr>
        <w:spacing w:before="240"/>
        <w:ind w:left="567" w:hanging="567"/>
        <w:rPr>
          <w:rFonts w:asciiTheme="minorHAnsi" w:hAnsiTheme="minorHAnsi" w:cstheme="minorHAnsi"/>
          <w:sz w:val="22"/>
          <w:szCs w:val="22"/>
        </w:rPr>
      </w:pPr>
      <w:r w:rsidRPr="00E94397">
        <w:rPr>
          <w:rFonts w:asciiTheme="minorHAnsi" w:hAnsiTheme="minorHAnsi" w:cstheme="minorHAnsi"/>
          <w:sz w:val="22"/>
          <w:szCs w:val="22"/>
        </w:rPr>
        <w:t>Příjemce</w:t>
      </w:r>
      <w:r w:rsidR="00E25F72" w:rsidRPr="00E94397">
        <w:rPr>
          <w:rFonts w:asciiTheme="minorHAnsi" w:hAnsiTheme="minorHAnsi" w:cstheme="minorHAnsi"/>
          <w:sz w:val="22"/>
          <w:szCs w:val="22"/>
        </w:rPr>
        <w:t xml:space="preserve">, který je účetní jednotkou, </w:t>
      </w:r>
      <w:r w:rsidR="002E023A" w:rsidRPr="00E94397">
        <w:rPr>
          <w:rFonts w:asciiTheme="minorHAnsi" w:hAnsiTheme="minorHAnsi" w:cstheme="minorHAnsi"/>
          <w:sz w:val="22"/>
          <w:szCs w:val="22"/>
        </w:rPr>
        <w:t>je</w:t>
      </w:r>
      <w:r w:rsidR="00E25F72" w:rsidRPr="00E94397">
        <w:rPr>
          <w:rFonts w:asciiTheme="minorHAnsi" w:hAnsiTheme="minorHAnsi" w:cstheme="minorHAnsi"/>
          <w:sz w:val="22"/>
          <w:szCs w:val="22"/>
        </w:rPr>
        <w:t xml:space="preserve"> v rámci účetnictví podle </w:t>
      </w:r>
      <w:r w:rsidR="002E023A" w:rsidRPr="00E94397">
        <w:rPr>
          <w:rFonts w:asciiTheme="minorHAnsi" w:hAnsiTheme="minorHAnsi" w:cstheme="minorHAnsi"/>
          <w:sz w:val="22"/>
          <w:szCs w:val="22"/>
        </w:rPr>
        <w:t>zákona č. 563/1991 Sb., o účetnict</w:t>
      </w:r>
      <w:r w:rsidR="00AB44A2" w:rsidRPr="00E94397">
        <w:rPr>
          <w:rFonts w:asciiTheme="minorHAnsi" w:hAnsiTheme="minorHAnsi" w:cstheme="minorHAnsi"/>
          <w:sz w:val="22"/>
          <w:szCs w:val="22"/>
        </w:rPr>
        <w:t>ví</w:t>
      </w:r>
      <w:r w:rsidR="00135B0F" w:rsidRPr="00E94397">
        <w:rPr>
          <w:rFonts w:asciiTheme="minorHAnsi" w:hAnsiTheme="minorHAnsi" w:cstheme="minorHAnsi"/>
          <w:sz w:val="22"/>
          <w:szCs w:val="22"/>
        </w:rPr>
        <w:t>, ve znění pozdějších předpisů</w:t>
      </w:r>
      <w:r w:rsidR="00AB44A2" w:rsidRPr="00E94397">
        <w:rPr>
          <w:rFonts w:asciiTheme="minorHAnsi" w:hAnsiTheme="minorHAnsi" w:cstheme="minorHAnsi"/>
          <w:sz w:val="22"/>
          <w:szCs w:val="22"/>
        </w:rPr>
        <w:t xml:space="preserve">, </w:t>
      </w:r>
      <w:r w:rsidR="00E25F72" w:rsidRPr="00E94397">
        <w:rPr>
          <w:rFonts w:asciiTheme="minorHAnsi" w:hAnsiTheme="minorHAnsi" w:cstheme="minorHAnsi"/>
          <w:sz w:val="22"/>
          <w:szCs w:val="22"/>
        </w:rPr>
        <w:t>pro Projekt</w:t>
      </w:r>
      <w:r w:rsidR="00BC4783" w:rsidRPr="00E94397">
        <w:rPr>
          <w:rFonts w:asciiTheme="minorHAnsi" w:hAnsiTheme="minorHAnsi" w:cstheme="minorHAnsi"/>
          <w:sz w:val="22"/>
          <w:szCs w:val="22"/>
        </w:rPr>
        <w:t xml:space="preserve"> </w:t>
      </w:r>
      <w:r w:rsidRPr="00E94397">
        <w:rPr>
          <w:rFonts w:asciiTheme="minorHAnsi" w:hAnsiTheme="minorHAnsi" w:cstheme="minorHAnsi"/>
          <w:sz w:val="22"/>
          <w:szCs w:val="22"/>
        </w:rPr>
        <w:t xml:space="preserve">povinen vést oddělenou evidenci o vynaložených </w:t>
      </w:r>
      <w:r w:rsidR="002E023A" w:rsidRPr="00E94397">
        <w:rPr>
          <w:rFonts w:asciiTheme="minorHAnsi" w:hAnsiTheme="minorHAnsi" w:cstheme="minorHAnsi"/>
          <w:sz w:val="22"/>
          <w:szCs w:val="22"/>
        </w:rPr>
        <w:t xml:space="preserve">výdajích nebo </w:t>
      </w:r>
      <w:r w:rsidRPr="00E94397">
        <w:rPr>
          <w:rFonts w:asciiTheme="minorHAnsi" w:hAnsiTheme="minorHAnsi" w:cstheme="minorHAnsi"/>
          <w:sz w:val="22"/>
          <w:szCs w:val="22"/>
        </w:rPr>
        <w:t xml:space="preserve">nákladech Projektu a v rámci této evidence </w:t>
      </w:r>
      <w:r w:rsidR="002E023A" w:rsidRPr="00E94397">
        <w:rPr>
          <w:rFonts w:asciiTheme="minorHAnsi" w:hAnsiTheme="minorHAnsi" w:cstheme="minorHAnsi"/>
          <w:sz w:val="22"/>
          <w:szCs w:val="22"/>
        </w:rPr>
        <w:t>sledovat</w:t>
      </w:r>
      <w:r w:rsidR="00087645" w:rsidRPr="00E94397">
        <w:rPr>
          <w:rFonts w:asciiTheme="minorHAnsi" w:hAnsiTheme="minorHAnsi" w:cstheme="minorHAnsi"/>
          <w:sz w:val="22"/>
          <w:szCs w:val="22"/>
        </w:rPr>
        <w:t xml:space="preserve"> odděleně</w:t>
      </w:r>
      <w:r w:rsidR="002E023A" w:rsidRPr="00E94397">
        <w:rPr>
          <w:rFonts w:asciiTheme="minorHAnsi" w:hAnsiTheme="minorHAnsi" w:cstheme="minorHAnsi"/>
          <w:sz w:val="22"/>
          <w:szCs w:val="22"/>
        </w:rPr>
        <w:t xml:space="preserve"> náklady nebo výdaje hrazené z podpory. Příjemce, který není účetní jednotkou, vede tuto </w:t>
      </w:r>
      <w:r w:rsidR="002E023A" w:rsidRPr="00E94397">
        <w:rPr>
          <w:rFonts w:asciiTheme="minorHAnsi" w:hAnsiTheme="minorHAnsi" w:cstheme="minorHAnsi"/>
          <w:sz w:val="22"/>
          <w:szCs w:val="22"/>
        </w:rPr>
        <w:lastRenderedPageBreak/>
        <w:t xml:space="preserve">oddělenou evidenci v rámci daňové evidence </w:t>
      </w:r>
      <w:r w:rsidRPr="00E94397">
        <w:rPr>
          <w:rFonts w:asciiTheme="minorHAnsi" w:hAnsiTheme="minorHAnsi" w:cstheme="minorHAnsi"/>
          <w:sz w:val="22"/>
          <w:szCs w:val="22"/>
        </w:rPr>
        <w:t>v</w:t>
      </w:r>
      <w:r w:rsidR="00AF6222" w:rsidRPr="00E94397">
        <w:rPr>
          <w:rFonts w:asciiTheme="minorHAnsi" w:hAnsiTheme="minorHAnsi" w:cstheme="minorHAnsi"/>
          <w:sz w:val="22"/>
          <w:szCs w:val="22"/>
        </w:rPr>
        <w:t xml:space="preserve"> </w:t>
      </w:r>
      <w:r w:rsidRPr="00E94397">
        <w:rPr>
          <w:rFonts w:asciiTheme="minorHAnsi" w:hAnsiTheme="minorHAnsi" w:cstheme="minorHAnsi"/>
          <w:sz w:val="22"/>
          <w:szCs w:val="22"/>
        </w:rPr>
        <w:t>souladu se zvláštním právním předpisem</w:t>
      </w:r>
      <w:r w:rsidRPr="00E94397">
        <w:rPr>
          <w:rStyle w:val="Znakapoznpodarou"/>
          <w:rFonts w:asciiTheme="minorHAnsi" w:hAnsiTheme="minorHAnsi" w:cstheme="minorHAnsi"/>
          <w:sz w:val="22"/>
          <w:szCs w:val="22"/>
        </w:rPr>
        <w:footnoteReference w:id="2"/>
      </w:r>
      <w:r w:rsidRPr="00E94397">
        <w:rPr>
          <w:rFonts w:asciiTheme="minorHAnsi" w:hAnsiTheme="minorHAnsi" w:cstheme="minorHAnsi"/>
          <w:sz w:val="22"/>
          <w:szCs w:val="22"/>
        </w:rPr>
        <w:t xml:space="preserve"> a interními účetními postupy, a to tak, aby jeho vnitřní účetní a kontrolní postupy dovolovaly přímé srovnání položek deklarovaných jako součást</w:t>
      </w:r>
      <w:r w:rsidR="00AF6222" w:rsidRPr="00E94397">
        <w:rPr>
          <w:rFonts w:asciiTheme="minorHAnsi" w:hAnsiTheme="minorHAnsi" w:cstheme="minorHAnsi"/>
          <w:sz w:val="22"/>
          <w:szCs w:val="22"/>
        </w:rPr>
        <w:t xml:space="preserve"> </w:t>
      </w:r>
      <w:r w:rsidRPr="00E94397">
        <w:rPr>
          <w:rFonts w:asciiTheme="minorHAnsi" w:hAnsiTheme="minorHAnsi" w:cstheme="minorHAnsi"/>
          <w:sz w:val="22"/>
          <w:szCs w:val="22"/>
        </w:rPr>
        <w:t>Projektu (aktiv a pasiv, nákladů a výnosů) s položkami obsaženými v odpovídajících finančních výkazech a ostatních podkladových účetních dokumentech.</w:t>
      </w:r>
    </w:p>
    <w:p w14:paraId="79C18F5F" w14:textId="77777777" w:rsidR="000E6398" w:rsidRPr="00E94397" w:rsidRDefault="008649D8" w:rsidP="002F2F17">
      <w:pPr>
        <w:numPr>
          <w:ilvl w:val="0"/>
          <w:numId w:val="15"/>
        </w:numPr>
        <w:tabs>
          <w:tab w:val="left" w:pos="567"/>
        </w:tabs>
        <w:spacing w:before="240" w:after="120"/>
        <w:ind w:left="567" w:hanging="567"/>
        <w:jc w:val="both"/>
        <w:rPr>
          <w:rFonts w:asciiTheme="minorHAnsi" w:hAnsiTheme="minorHAnsi" w:cstheme="minorHAnsi"/>
          <w:sz w:val="22"/>
          <w:szCs w:val="22"/>
        </w:rPr>
      </w:pPr>
      <w:r w:rsidRPr="00E94397">
        <w:rPr>
          <w:rFonts w:asciiTheme="minorHAnsi" w:hAnsiTheme="minorHAnsi" w:cstheme="minorHAnsi"/>
          <w:color w:val="000000"/>
          <w:sz w:val="22"/>
          <w:szCs w:val="22"/>
        </w:rPr>
        <w:t>Příjemce je povinen vynakládat finanční prostředky Projektu správně, efektivně, hospodárně</w:t>
      </w:r>
      <w:r w:rsidR="004245FE" w:rsidRPr="00E94397">
        <w:rPr>
          <w:rFonts w:asciiTheme="minorHAnsi" w:hAnsiTheme="minorHAnsi" w:cstheme="minorHAnsi"/>
          <w:color w:val="000000"/>
          <w:sz w:val="22"/>
          <w:szCs w:val="22"/>
        </w:rPr>
        <w:t>,</w:t>
      </w:r>
      <w:r w:rsidRPr="00E94397">
        <w:rPr>
          <w:rFonts w:asciiTheme="minorHAnsi" w:hAnsiTheme="minorHAnsi" w:cstheme="minorHAnsi"/>
          <w:color w:val="000000"/>
          <w:sz w:val="22"/>
          <w:szCs w:val="22"/>
        </w:rPr>
        <w:t xml:space="preserve"> účelně</w:t>
      </w:r>
      <w:r w:rsidR="004245FE" w:rsidRPr="00E94397">
        <w:rPr>
          <w:rFonts w:asciiTheme="minorHAnsi" w:hAnsiTheme="minorHAnsi" w:cstheme="minorHAnsi"/>
          <w:color w:val="000000"/>
          <w:sz w:val="22"/>
          <w:szCs w:val="22"/>
        </w:rPr>
        <w:t xml:space="preserve"> a </w:t>
      </w:r>
      <w:r w:rsidR="004245FE" w:rsidRPr="00E94397">
        <w:rPr>
          <w:rFonts w:asciiTheme="minorHAnsi" w:hAnsiTheme="minorHAnsi" w:cstheme="minorHAnsi"/>
          <w:sz w:val="22"/>
          <w:szCs w:val="22"/>
        </w:rPr>
        <w:t>přiměřeně k cenám v místě a čase obvyklým</w:t>
      </w:r>
      <w:r w:rsidRPr="00E94397">
        <w:rPr>
          <w:rFonts w:asciiTheme="minorHAnsi" w:hAnsiTheme="minorHAnsi" w:cstheme="minorHAnsi"/>
          <w:color w:val="000000"/>
          <w:sz w:val="22"/>
          <w:szCs w:val="22"/>
        </w:rPr>
        <w:t> </w:t>
      </w:r>
      <w:r w:rsidR="004245FE" w:rsidRPr="00E94397">
        <w:rPr>
          <w:rFonts w:asciiTheme="minorHAnsi" w:hAnsiTheme="minorHAnsi" w:cstheme="minorHAnsi"/>
          <w:color w:val="000000"/>
          <w:sz w:val="22"/>
          <w:szCs w:val="22"/>
        </w:rPr>
        <w:t xml:space="preserve">v </w:t>
      </w:r>
      <w:r w:rsidRPr="00E94397">
        <w:rPr>
          <w:rFonts w:asciiTheme="minorHAnsi" w:hAnsiTheme="minorHAnsi" w:cstheme="minorHAnsi"/>
          <w:color w:val="000000"/>
          <w:sz w:val="22"/>
          <w:szCs w:val="22"/>
        </w:rPr>
        <w:t>souladu se zvláštními právními předpisy</w:t>
      </w:r>
      <w:r w:rsidR="004245FE" w:rsidRPr="00E94397">
        <w:rPr>
          <w:rStyle w:val="Znakapoznpodarou"/>
          <w:rFonts w:asciiTheme="minorHAnsi" w:hAnsiTheme="minorHAnsi" w:cstheme="minorHAnsi"/>
          <w:color w:val="000000"/>
          <w:sz w:val="22"/>
          <w:szCs w:val="22"/>
        </w:rPr>
        <w:footnoteReference w:id="3"/>
      </w:r>
      <w:r w:rsidRPr="00E94397">
        <w:rPr>
          <w:rFonts w:asciiTheme="minorHAnsi" w:hAnsiTheme="minorHAnsi" w:cstheme="minorHAnsi"/>
          <w:color w:val="000000"/>
          <w:sz w:val="22"/>
          <w:szCs w:val="22"/>
        </w:rPr>
        <w:t xml:space="preserve">. </w:t>
      </w:r>
      <w:r w:rsidR="00C0575D" w:rsidRPr="00E94397">
        <w:rPr>
          <w:rFonts w:asciiTheme="minorHAnsi" w:hAnsiTheme="minorHAnsi" w:cstheme="minorHAnsi"/>
          <w:color w:val="000000"/>
          <w:sz w:val="22"/>
          <w:szCs w:val="22"/>
        </w:rPr>
        <w:t>Příjemce je povinen postupovat při vynakládání prostředků z </w:t>
      </w:r>
      <w:r w:rsidR="00993904" w:rsidRPr="00E94397">
        <w:rPr>
          <w:rFonts w:asciiTheme="minorHAnsi" w:hAnsiTheme="minorHAnsi" w:cstheme="minorHAnsi"/>
          <w:color w:val="000000"/>
          <w:sz w:val="22"/>
          <w:szCs w:val="22"/>
        </w:rPr>
        <w:t>podpory</w:t>
      </w:r>
      <w:r w:rsidR="00C0575D" w:rsidRPr="00E94397">
        <w:rPr>
          <w:rFonts w:asciiTheme="minorHAnsi" w:hAnsiTheme="minorHAnsi" w:cstheme="minorHAnsi"/>
          <w:color w:val="000000"/>
          <w:sz w:val="22"/>
          <w:szCs w:val="22"/>
        </w:rPr>
        <w:t xml:space="preserve"> podle zákona č.  134/2016 Sb., o zadávání veřejných zakázek, ve znění pozdějších předpisů. </w:t>
      </w:r>
      <w:r w:rsidRPr="00E94397">
        <w:rPr>
          <w:rFonts w:asciiTheme="minorHAnsi" w:hAnsiTheme="minorHAnsi" w:cstheme="minorHAnsi"/>
          <w:sz w:val="22"/>
          <w:szCs w:val="22"/>
        </w:rPr>
        <w:t xml:space="preserve">Příjemce současně nese plnou odpovědnost za to, že v průběhu </w:t>
      </w:r>
      <w:r w:rsidR="0058545C" w:rsidRPr="00E94397">
        <w:rPr>
          <w:rFonts w:asciiTheme="minorHAnsi" w:hAnsiTheme="minorHAnsi" w:cstheme="minorHAnsi"/>
          <w:sz w:val="22"/>
          <w:szCs w:val="22"/>
        </w:rPr>
        <w:t>řešení</w:t>
      </w:r>
      <w:r w:rsidRPr="00E94397">
        <w:rPr>
          <w:rFonts w:asciiTheme="minorHAnsi" w:hAnsiTheme="minorHAnsi" w:cstheme="minorHAnsi"/>
          <w:sz w:val="22"/>
          <w:szCs w:val="22"/>
        </w:rPr>
        <w:t xml:space="preserve"> Projektu nedojde </w:t>
      </w:r>
      <w:r w:rsidR="00CC3681" w:rsidRPr="00E94397">
        <w:rPr>
          <w:rFonts w:asciiTheme="minorHAnsi" w:hAnsiTheme="minorHAnsi" w:cstheme="minorHAnsi"/>
          <w:sz w:val="22"/>
          <w:szCs w:val="22"/>
        </w:rPr>
        <w:t>ke</w:t>
      </w:r>
      <w:r w:rsidRPr="00E94397">
        <w:rPr>
          <w:rFonts w:asciiTheme="minorHAnsi" w:hAnsiTheme="minorHAnsi" w:cstheme="minorHAnsi"/>
          <w:sz w:val="22"/>
          <w:szCs w:val="22"/>
        </w:rPr>
        <w:t xml:space="preserve"> dvojímu </w:t>
      </w:r>
      <w:r w:rsidR="008E0D75" w:rsidRPr="00E94397">
        <w:rPr>
          <w:rFonts w:asciiTheme="minorHAnsi" w:hAnsiTheme="minorHAnsi" w:cstheme="minorHAnsi"/>
          <w:sz w:val="22"/>
          <w:szCs w:val="22"/>
        </w:rPr>
        <w:t xml:space="preserve">financování a </w:t>
      </w:r>
      <w:r w:rsidR="004A0FBD" w:rsidRPr="00E94397">
        <w:rPr>
          <w:rFonts w:asciiTheme="minorHAnsi" w:hAnsiTheme="minorHAnsi" w:cstheme="minorHAnsi"/>
          <w:sz w:val="22"/>
          <w:szCs w:val="22"/>
        </w:rPr>
        <w:t xml:space="preserve">vykazování </w:t>
      </w:r>
      <w:r w:rsidRPr="00E94397">
        <w:rPr>
          <w:rFonts w:asciiTheme="minorHAnsi" w:hAnsiTheme="minorHAnsi" w:cstheme="minorHAnsi"/>
          <w:sz w:val="22"/>
          <w:szCs w:val="22"/>
        </w:rPr>
        <w:t xml:space="preserve">týchž uznaných nákladů </w:t>
      </w:r>
      <w:r w:rsidR="005323DB" w:rsidRPr="00E94397">
        <w:rPr>
          <w:rFonts w:asciiTheme="minorHAnsi" w:hAnsiTheme="minorHAnsi" w:cstheme="minorHAnsi"/>
          <w:sz w:val="22"/>
          <w:szCs w:val="22"/>
        </w:rPr>
        <w:t xml:space="preserve">(téže výzkumné aktivity) </w:t>
      </w:r>
      <w:r w:rsidRPr="00E94397">
        <w:rPr>
          <w:rFonts w:asciiTheme="minorHAnsi" w:hAnsiTheme="minorHAnsi" w:cstheme="minorHAnsi"/>
          <w:sz w:val="22"/>
          <w:szCs w:val="22"/>
        </w:rPr>
        <w:t>Projektu</w:t>
      </w:r>
      <w:r w:rsidR="005323DB" w:rsidRPr="00E94397">
        <w:rPr>
          <w:rFonts w:asciiTheme="minorHAnsi" w:hAnsiTheme="minorHAnsi" w:cstheme="minorHAnsi"/>
          <w:sz w:val="22"/>
          <w:szCs w:val="22"/>
        </w:rPr>
        <w:t xml:space="preserve"> z veřejných </w:t>
      </w:r>
      <w:r w:rsidR="00BA293D" w:rsidRPr="00E94397">
        <w:rPr>
          <w:rFonts w:asciiTheme="minorHAnsi" w:hAnsiTheme="minorHAnsi" w:cstheme="minorHAnsi"/>
          <w:sz w:val="22"/>
          <w:szCs w:val="22"/>
        </w:rPr>
        <w:t xml:space="preserve">nebo neveřejných </w:t>
      </w:r>
      <w:r w:rsidR="005323DB" w:rsidRPr="00E94397">
        <w:rPr>
          <w:rFonts w:asciiTheme="minorHAnsi" w:hAnsiTheme="minorHAnsi" w:cstheme="minorHAnsi"/>
          <w:sz w:val="22"/>
          <w:szCs w:val="22"/>
        </w:rPr>
        <w:t>prostředků</w:t>
      </w:r>
      <w:r w:rsidRPr="00E94397">
        <w:rPr>
          <w:rFonts w:asciiTheme="minorHAnsi" w:hAnsiTheme="minorHAnsi" w:cstheme="minorHAnsi"/>
          <w:sz w:val="22"/>
          <w:szCs w:val="22"/>
        </w:rPr>
        <w:t xml:space="preserve">. </w:t>
      </w:r>
    </w:p>
    <w:p w14:paraId="11A619C3" w14:textId="77777777" w:rsidR="000E6398" w:rsidRPr="00E94397" w:rsidRDefault="000E6398" w:rsidP="000E6398">
      <w:pPr>
        <w:pStyle w:val="Odstavec-1"/>
        <w:keepNext/>
        <w:spacing w:after="0"/>
        <w:ind w:left="0" w:firstLine="0"/>
        <w:jc w:val="center"/>
        <w:rPr>
          <w:rFonts w:asciiTheme="minorHAnsi" w:hAnsiTheme="minorHAnsi" w:cstheme="minorHAnsi"/>
          <w:b/>
          <w:bCs/>
          <w:sz w:val="22"/>
          <w:szCs w:val="22"/>
        </w:rPr>
      </w:pPr>
      <w:r w:rsidRPr="00E94397">
        <w:rPr>
          <w:rFonts w:asciiTheme="minorHAnsi" w:hAnsiTheme="minorHAnsi" w:cstheme="minorHAnsi"/>
          <w:b/>
          <w:bCs/>
          <w:sz w:val="22"/>
          <w:szCs w:val="22"/>
        </w:rPr>
        <w:t>Článek 3</w:t>
      </w:r>
    </w:p>
    <w:p w14:paraId="2C371732" w14:textId="77777777" w:rsidR="000E6398" w:rsidRPr="00E94397" w:rsidRDefault="000E6398" w:rsidP="000E6398">
      <w:pPr>
        <w:jc w:val="center"/>
        <w:rPr>
          <w:rFonts w:asciiTheme="minorHAnsi" w:hAnsiTheme="minorHAnsi" w:cstheme="minorHAnsi"/>
          <w:b/>
          <w:sz w:val="22"/>
          <w:szCs w:val="22"/>
        </w:rPr>
      </w:pPr>
      <w:r w:rsidRPr="00E94397">
        <w:rPr>
          <w:rFonts w:asciiTheme="minorHAnsi" w:hAnsiTheme="minorHAnsi" w:cstheme="minorHAnsi"/>
          <w:b/>
          <w:sz w:val="22"/>
          <w:szCs w:val="22"/>
        </w:rPr>
        <w:t xml:space="preserve">Zahájení a ukončení Projektu </w:t>
      </w:r>
    </w:p>
    <w:p w14:paraId="5881AC55" w14:textId="77777777" w:rsidR="000E6398" w:rsidRPr="00E94397" w:rsidRDefault="000E6398" w:rsidP="000E6398">
      <w:pPr>
        <w:tabs>
          <w:tab w:val="left" w:pos="567"/>
        </w:tabs>
        <w:spacing w:before="120"/>
        <w:jc w:val="both"/>
        <w:rPr>
          <w:rFonts w:asciiTheme="minorHAnsi" w:hAnsiTheme="minorHAnsi" w:cstheme="minorHAnsi"/>
          <w:i/>
          <w:sz w:val="22"/>
          <w:szCs w:val="22"/>
        </w:rPr>
      </w:pPr>
      <w:r w:rsidRPr="00E94397">
        <w:rPr>
          <w:rFonts w:asciiTheme="minorHAnsi" w:hAnsiTheme="minorHAnsi" w:cstheme="minorHAnsi"/>
          <w:sz w:val="22"/>
          <w:szCs w:val="22"/>
        </w:rPr>
        <w:t xml:space="preserve">Příjemce je povinen: </w:t>
      </w:r>
    </w:p>
    <w:p w14:paraId="01BD2A8D" w14:textId="61B0FC33" w:rsidR="000E6398" w:rsidRPr="00E94397" w:rsidRDefault="000E6398" w:rsidP="00826AD5">
      <w:pPr>
        <w:pStyle w:val="Odstavec-1"/>
        <w:numPr>
          <w:ilvl w:val="0"/>
          <w:numId w:val="12"/>
        </w:numPr>
        <w:spacing w:before="240"/>
        <w:ind w:left="567" w:hanging="567"/>
        <w:rPr>
          <w:rFonts w:asciiTheme="minorHAnsi" w:hAnsiTheme="minorHAnsi" w:cstheme="minorHAnsi"/>
          <w:sz w:val="22"/>
          <w:szCs w:val="22"/>
        </w:rPr>
      </w:pPr>
      <w:r w:rsidRPr="00E94397">
        <w:rPr>
          <w:rFonts w:asciiTheme="minorHAnsi" w:hAnsiTheme="minorHAnsi" w:cstheme="minorHAnsi"/>
          <w:sz w:val="22"/>
          <w:szCs w:val="22"/>
        </w:rPr>
        <w:t>zahájit řešení Projektu v</w:t>
      </w:r>
      <w:r w:rsidR="00AF6222" w:rsidRPr="00E94397">
        <w:rPr>
          <w:rFonts w:asciiTheme="minorHAnsi" w:hAnsiTheme="minorHAnsi" w:cstheme="minorHAnsi"/>
          <w:sz w:val="22"/>
          <w:szCs w:val="22"/>
        </w:rPr>
        <w:t xml:space="preserve"> </w:t>
      </w:r>
      <w:r w:rsidRPr="00E94397">
        <w:rPr>
          <w:rFonts w:asciiTheme="minorHAnsi" w:hAnsiTheme="minorHAnsi" w:cstheme="minorHAnsi"/>
          <w:sz w:val="22"/>
          <w:szCs w:val="22"/>
        </w:rPr>
        <w:t>souladu s</w:t>
      </w:r>
      <w:r w:rsidR="00AF6222" w:rsidRPr="00E94397">
        <w:rPr>
          <w:rFonts w:asciiTheme="minorHAnsi" w:hAnsiTheme="minorHAnsi" w:cstheme="minorHAnsi"/>
          <w:sz w:val="22"/>
          <w:szCs w:val="22"/>
        </w:rPr>
        <w:t xml:space="preserve"> </w:t>
      </w:r>
      <w:r w:rsidRPr="00E94397">
        <w:rPr>
          <w:rFonts w:asciiTheme="minorHAnsi" w:hAnsiTheme="minorHAnsi" w:cstheme="minorHAnsi"/>
          <w:sz w:val="22"/>
          <w:szCs w:val="22"/>
        </w:rPr>
        <w:t xml:space="preserve">Přílohou I, </w:t>
      </w:r>
      <w:r w:rsidRPr="00E94397">
        <w:rPr>
          <w:rFonts w:asciiTheme="minorHAnsi" w:hAnsiTheme="minorHAnsi" w:cstheme="minorHAnsi"/>
          <w:sz w:val="22"/>
          <w:szCs w:val="22"/>
          <w:shd w:val="clear" w:color="auto" w:fill="FFFFFF" w:themeFill="background1"/>
        </w:rPr>
        <w:t xml:space="preserve">nejdříve však </w:t>
      </w:r>
      <w:r w:rsidR="00B00B4D" w:rsidRPr="00E94397">
        <w:rPr>
          <w:rFonts w:asciiTheme="minorHAnsi" w:hAnsiTheme="minorHAnsi" w:cstheme="minorHAnsi"/>
          <w:b/>
          <w:bCs/>
          <w:sz w:val="22"/>
          <w:szCs w:val="22"/>
          <w:shd w:val="clear" w:color="auto" w:fill="FFFFFF" w:themeFill="background1"/>
        </w:rPr>
        <w:t xml:space="preserve">1. </w:t>
      </w:r>
      <w:r w:rsidR="00AC2AA4" w:rsidRPr="00E94397">
        <w:rPr>
          <w:rFonts w:asciiTheme="minorHAnsi" w:hAnsiTheme="minorHAnsi" w:cstheme="minorHAnsi"/>
          <w:b/>
          <w:bCs/>
          <w:sz w:val="22"/>
          <w:szCs w:val="22"/>
          <w:shd w:val="clear" w:color="auto" w:fill="FFFFFF" w:themeFill="background1"/>
        </w:rPr>
        <w:t>ledna</w:t>
      </w:r>
      <w:r w:rsidR="00B00B4D" w:rsidRPr="00E94397">
        <w:rPr>
          <w:rFonts w:asciiTheme="minorHAnsi" w:hAnsiTheme="minorHAnsi" w:cstheme="minorHAnsi"/>
          <w:b/>
          <w:bCs/>
          <w:sz w:val="22"/>
          <w:szCs w:val="22"/>
          <w:shd w:val="clear" w:color="auto" w:fill="FFFFFF" w:themeFill="background1"/>
        </w:rPr>
        <w:t xml:space="preserve"> 202</w:t>
      </w:r>
      <w:r w:rsidR="00F3387C" w:rsidRPr="00E94397">
        <w:rPr>
          <w:rFonts w:asciiTheme="minorHAnsi" w:hAnsiTheme="minorHAnsi" w:cstheme="minorHAnsi"/>
          <w:b/>
          <w:bCs/>
          <w:sz w:val="22"/>
          <w:szCs w:val="22"/>
          <w:shd w:val="clear" w:color="auto" w:fill="FFFFFF" w:themeFill="background1"/>
        </w:rPr>
        <w:t>6</w:t>
      </w:r>
      <w:r w:rsidRPr="00E94397">
        <w:rPr>
          <w:rFonts w:asciiTheme="minorHAnsi" w:hAnsiTheme="minorHAnsi" w:cstheme="minorHAnsi"/>
          <w:sz w:val="22"/>
          <w:szCs w:val="22"/>
          <w:shd w:val="clear" w:color="auto" w:fill="FFFFFF" w:themeFill="background1"/>
        </w:rPr>
        <w:t xml:space="preserve"> </w:t>
      </w:r>
      <w:r w:rsidRPr="00E94397">
        <w:rPr>
          <w:rFonts w:asciiTheme="minorHAnsi" w:hAnsiTheme="minorHAnsi" w:cstheme="minorHAnsi"/>
          <w:sz w:val="22"/>
          <w:szCs w:val="22"/>
        </w:rPr>
        <w:t xml:space="preserve">a nejdéle do </w:t>
      </w:r>
      <w:r w:rsidRPr="00E94397">
        <w:rPr>
          <w:rFonts w:asciiTheme="minorHAnsi" w:hAnsiTheme="minorHAnsi" w:cstheme="minorHAnsi"/>
          <w:b/>
          <w:sz w:val="22"/>
          <w:szCs w:val="22"/>
        </w:rPr>
        <w:t>60 kalendářních dnů</w:t>
      </w:r>
      <w:r w:rsidRPr="00E94397">
        <w:rPr>
          <w:rFonts w:asciiTheme="minorHAnsi" w:hAnsiTheme="minorHAnsi" w:cstheme="minorHAnsi"/>
          <w:sz w:val="22"/>
          <w:szCs w:val="22"/>
        </w:rPr>
        <w:t xml:space="preserve"> ode dne nabytí účinnosti této smlouvy, </w:t>
      </w:r>
    </w:p>
    <w:p w14:paraId="51160564" w14:textId="5EFD616A" w:rsidR="000E6398" w:rsidRPr="00E94397" w:rsidRDefault="000E6398" w:rsidP="00826AD5">
      <w:pPr>
        <w:pStyle w:val="Odstavec-1"/>
        <w:numPr>
          <w:ilvl w:val="0"/>
          <w:numId w:val="12"/>
        </w:numPr>
        <w:ind w:left="567" w:hanging="567"/>
        <w:rPr>
          <w:rFonts w:asciiTheme="minorHAnsi" w:hAnsiTheme="minorHAnsi" w:cstheme="minorHAnsi"/>
          <w:sz w:val="22"/>
          <w:szCs w:val="22"/>
        </w:rPr>
      </w:pPr>
      <w:r w:rsidRPr="00E94397">
        <w:rPr>
          <w:rFonts w:asciiTheme="minorHAnsi" w:hAnsiTheme="minorHAnsi" w:cstheme="minorHAnsi"/>
          <w:sz w:val="22"/>
          <w:szCs w:val="22"/>
        </w:rPr>
        <w:t>ukončit řešení Projektu</w:t>
      </w:r>
      <w:r w:rsidR="00CC3681" w:rsidRPr="00E94397">
        <w:rPr>
          <w:rFonts w:asciiTheme="minorHAnsi" w:hAnsiTheme="minorHAnsi" w:cstheme="minorHAnsi"/>
          <w:sz w:val="22"/>
          <w:szCs w:val="22"/>
        </w:rPr>
        <w:t>,</w:t>
      </w:r>
      <w:r w:rsidRPr="00E94397">
        <w:rPr>
          <w:rFonts w:asciiTheme="minorHAnsi" w:hAnsiTheme="minorHAnsi" w:cstheme="minorHAnsi"/>
          <w:sz w:val="22"/>
          <w:szCs w:val="22"/>
        </w:rPr>
        <w:t xml:space="preserve"> tj. ukončit věcně zaměřené projektové aktivity a čerpání poskytnuté podpory podle Přílohy I a Přílohy II nejpozději do</w:t>
      </w:r>
      <w:r w:rsidR="00AF6222" w:rsidRPr="00E94397">
        <w:rPr>
          <w:rFonts w:asciiTheme="minorHAnsi" w:hAnsiTheme="minorHAnsi" w:cstheme="minorHAnsi"/>
          <w:sz w:val="22"/>
          <w:szCs w:val="22"/>
        </w:rPr>
        <w:t xml:space="preserve"> </w:t>
      </w:r>
      <w:r w:rsidR="00336AA7" w:rsidRPr="00E94397">
        <w:rPr>
          <w:rFonts w:asciiTheme="minorHAnsi" w:hAnsiTheme="minorHAnsi" w:cstheme="minorHAnsi"/>
          <w:b/>
          <w:bCs/>
          <w:sz w:val="22"/>
          <w:szCs w:val="22"/>
        </w:rPr>
        <w:t>X.X.202</w:t>
      </w:r>
      <w:r w:rsidR="00F3387C" w:rsidRPr="00E94397">
        <w:rPr>
          <w:rFonts w:asciiTheme="minorHAnsi" w:hAnsiTheme="minorHAnsi" w:cstheme="minorHAnsi"/>
          <w:b/>
          <w:bCs/>
          <w:sz w:val="22"/>
          <w:szCs w:val="22"/>
        </w:rPr>
        <w:t>8</w:t>
      </w:r>
      <w:r w:rsidR="00B00B4D" w:rsidRPr="00E94397">
        <w:rPr>
          <w:rFonts w:asciiTheme="minorHAnsi" w:hAnsiTheme="minorHAnsi" w:cstheme="minorHAnsi"/>
          <w:sz w:val="22"/>
          <w:szCs w:val="22"/>
        </w:rPr>
        <w:t>.</w:t>
      </w:r>
    </w:p>
    <w:p w14:paraId="54D9A093" w14:textId="77777777" w:rsidR="00F543F9" w:rsidRPr="00E94397" w:rsidRDefault="00F543F9" w:rsidP="00EF108A">
      <w:pPr>
        <w:pStyle w:val="Odstavec-1"/>
        <w:keepNext/>
        <w:spacing w:before="240"/>
        <w:ind w:left="0" w:firstLine="0"/>
        <w:rPr>
          <w:rFonts w:asciiTheme="minorHAnsi" w:hAnsiTheme="minorHAnsi" w:cstheme="minorHAnsi"/>
          <w:sz w:val="22"/>
          <w:szCs w:val="22"/>
        </w:rPr>
      </w:pPr>
    </w:p>
    <w:p w14:paraId="3BF210AD" w14:textId="77777777" w:rsidR="00AE2D34" w:rsidRPr="00E94397" w:rsidRDefault="00AE2D34" w:rsidP="004D1558">
      <w:pPr>
        <w:pStyle w:val="Odstavec-1"/>
        <w:keepNext/>
        <w:spacing w:after="0"/>
        <w:ind w:left="0" w:firstLine="0"/>
        <w:jc w:val="center"/>
        <w:rPr>
          <w:rFonts w:asciiTheme="minorHAnsi" w:hAnsiTheme="minorHAnsi" w:cstheme="minorHAnsi"/>
          <w:b/>
          <w:bCs/>
          <w:sz w:val="22"/>
          <w:szCs w:val="22"/>
        </w:rPr>
      </w:pPr>
      <w:r w:rsidRPr="00E94397">
        <w:rPr>
          <w:rFonts w:asciiTheme="minorHAnsi" w:hAnsiTheme="minorHAnsi" w:cstheme="minorHAnsi"/>
          <w:b/>
          <w:bCs/>
          <w:sz w:val="22"/>
          <w:szCs w:val="22"/>
        </w:rPr>
        <w:t xml:space="preserve">Článek </w:t>
      </w:r>
      <w:r w:rsidR="00442520" w:rsidRPr="00E94397">
        <w:rPr>
          <w:rFonts w:asciiTheme="minorHAnsi" w:hAnsiTheme="minorHAnsi" w:cstheme="minorHAnsi"/>
          <w:b/>
          <w:bCs/>
          <w:sz w:val="22"/>
          <w:szCs w:val="22"/>
        </w:rPr>
        <w:t>4</w:t>
      </w:r>
    </w:p>
    <w:p w14:paraId="50769E8E" w14:textId="77777777" w:rsidR="00AE2D34" w:rsidRPr="00E94397" w:rsidRDefault="00E37A25" w:rsidP="004D1558">
      <w:pPr>
        <w:pStyle w:val="Odstavec-1"/>
        <w:keepNext/>
        <w:spacing w:after="0"/>
        <w:ind w:left="0" w:firstLine="0"/>
        <w:jc w:val="center"/>
        <w:rPr>
          <w:rFonts w:asciiTheme="minorHAnsi" w:hAnsiTheme="minorHAnsi" w:cstheme="minorHAnsi"/>
          <w:b/>
          <w:bCs/>
          <w:sz w:val="22"/>
          <w:szCs w:val="22"/>
        </w:rPr>
      </w:pPr>
      <w:r w:rsidRPr="00E94397">
        <w:rPr>
          <w:rFonts w:asciiTheme="minorHAnsi" w:hAnsiTheme="minorHAnsi" w:cstheme="minorHAnsi"/>
          <w:b/>
          <w:bCs/>
          <w:sz w:val="22"/>
          <w:szCs w:val="22"/>
        </w:rPr>
        <w:t>P</w:t>
      </w:r>
      <w:r w:rsidR="00AE2D34" w:rsidRPr="00E94397">
        <w:rPr>
          <w:rFonts w:asciiTheme="minorHAnsi" w:hAnsiTheme="minorHAnsi" w:cstheme="minorHAnsi"/>
          <w:b/>
          <w:bCs/>
          <w:sz w:val="22"/>
          <w:szCs w:val="22"/>
        </w:rPr>
        <w:t>oskytnut</w:t>
      </w:r>
      <w:r w:rsidRPr="00E94397">
        <w:rPr>
          <w:rFonts w:asciiTheme="minorHAnsi" w:hAnsiTheme="minorHAnsi" w:cstheme="minorHAnsi"/>
          <w:b/>
          <w:bCs/>
          <w:sz w:val="22"/>
          <w:szCs w:val="22"/>
        </w:rPr>
        <w:t>í</w:t>
      </w:r>
      <w:r w:rsidR="00AE2D34" w:rsidRPr="00E94397">
        <w:rPr>
          <w:rFonts w:asciiTheme="minorHAnsi" w:hAnsiTheme="minorHAnsi" w:cstheme="minorHAnsi"/>
          <w:b/>
          <w:bCs/>
          <w:sz w:val="22"/>
          <w:szCs w:val="22"/>
        </w:rPr>
        <w:t xml:space="preserve"> </w:t>
      </w:r>
      <w:r w:rsidR="00993904" w:rsidRPr="00E94397">
        <w:rPr>
          <w:rFonts w:asciiTheme="minorHAnsi" w:hAnsiTheme="minorHAnsi" w:cstheme="minorHAnsi"/>
          <w:b/>
          <w:bCs/>
          <w:sz w:val="22"/>
          <w:szCs w:val="22"/>
        </w:rPr>
        <w:t>podpory</w:t>
      </w:r>
      <w:r w:rsidRPr="00E94397">
        <w:rPr>
          <w:rFonts w:asciiTheme="minorHAnsi" w:hAnsiTheme="minorHAnsi" w:cstheme="minorHAnsi"/>
          <w:b/>
          <w:bCs/>
          <w:sz w:val="22"/>
          <w:szCs w:val="22"/>
        </w:rPr>
        <w:t xml:space="preserve">, její výše </w:t>
      </w:r>
      <w:r w:rsidR="00AE2D34" w:rsidRPr="00E94397">
        <w:rPr>
          <w:rFonts w:asciiTheme="minorHAnsi" w:hAnsiTheme="minorHAnsi" w:cstheme="minorHAnsi"/>
          <w:b/>
          <w:bCs/>
          <w:sz w:val="22"/>
          <w:szCs w:val="22"/>
        </w:rPr>
        <w:t xml:space="preserve">a podmínky jejího čerpání </w:t>
      </w:r>
    </w:p>
    <w:p w14:paraId="71AD8207" w14:textId="77777777" w:rsidR="00D76933" w:rsidRPr="00E94397" w:rsidRDefault="00937C27" w:rsidP="00826AD5">
      <w:pPr>
        <w:pStyle w:val="Odstavecseseznamem"/>
        <w:numPr>
          <w:ilvl w:val="0"/>
          <w:numId w:val="7"/>
        </w:numPr>
        <w:spacing w:before="240" w:after="120"/>
        <w:ind w:left="567" w:hanging="567"/>
        <w:jc w:val="both"/>
        <w:rPr>
          <w:rFonts w:asciiTheme="minorHAnsi" w:hAnsiTheme="minorHAnsi" w:cstheme="minorHAnsi"/>
          <w:sz w:val="22"/>
          <w:szCs w:val="22"/>
        </w:rPr>
      </w:pPr>
      <w:r w:rsidRPr="00E94397">
        <w:rPr>
          <w:rFonts w:asciiTheme="minorHAnsi" w:hAnsiTheme="minorHAnsi" w:cstheme="minorHAnsi"/>
          <w:sz w:val="22"/>
          <w:szCs w:val="22"/>
        </w:rPr>
        <w:t xml:space="preserve">Poskytovatel poskytne příjemci </w:t>
      </w:r>
      <w:r w:rsidR="00D12771" w:rsidRPr="00E94397">
        <w:rPr>
          <w:rFonts w:asciiTheme="minorHAnsi" w:hAnsiTheme="minorHAnsi" w:cstheme="minorHAnsi"/>
          <w:sz w:val="22"/>
          <w:szCs w:val="22"/>
        </w:rPr>
        <w:t>účelovou</w:t>
      </w:r>
      <w:r w:rsidRPr="00E94397">
        <w:rPr>
          <w:rFonts w:asciiTheme="minorHAnsi" w:hAnsiTheme="minorHAnsi" w:cstheme="minorHAnsi"/>
          <w:sz w:val="22"/>
          <w:szCs w:val="22"/>
        </w:rPr>
        <w:t xml:space="preserve"> podporu na ř</w:t>
      </w:r>
      <w:r w:rsidR="00E77716" w:rsidRPr="00E94397">
        <w:rPr>
          <w:rFonts w:asciiTheme="minorHAnsi" w:hAnsiTheme="minorHAnsi" w:cstheme="minorHAnsi"/>
          <w:sz w:val="22"/>
          <w:szCs w:val="22"/>
        </w:rPr>
        <w:t>ešení Projektu ve formě</w:t>
      </w:r>
      <w:r w:rsidRPr="00E94397">
        <w:rPr>
          <w:rFonts w:asciiTheme="minorHAnsi" w:hAnsiTheme="minorHAnsi" w:cstheme="minorHAnsi"/>
          <w:sz w:val="22"/>
          <w:szCs w:val="22"/>
        </w:rPr>
        <w:t xml:space="preserve"> dotace ve výši </w:t>
      </w:r>
      <w:r w:rsidR="0098279B" w:rsidRPr="00E94397">
        <w:rPr>
          <w:rFonts w:asciiTheme="minorHAnsi" w:hAnsiTheme="minorHAnsi" w:cstheme="minorHAnsi"/>
          <w:sz w:val="22"/>
          <w:szCs w:val="22"/>
        </w:rPr>
        <w:t>po</w:t>
      </w:r>
      <w:r w:rsidRPr="00E94397">
        <w:rPr>
          <w:rFonts w:asciiTheme="minorHAnsi" w:hAnsiTheme="minorHAnsi" w:cstheme="minorHAnsi"/>
          <w:sz w:val="22"/>
          <w:szCs w:val="22"/>
        </w:rPr>
        <w:t>dle odst</w:t>
      </w:r>
      <w:r w:rsidR="00A56EC5" w:rsidRPr="00E94397">
        <w:rPr>
          <w:rFonts w:asciiTheme="minorHAnsi" w:hAnsiTheme="minorHAnsi" w:cstheme="minorHAnsi"/>
          <w:sz w:val="22"/>
          <w:szCs w:val="22"/>
        </w:rPr>
        <w:t>avce</w:t>
      </w:r>
      <w:r w:rsidRPr="00E94397">
        <w:rPr>
          <w:rFonts w:asciiTheme="minorHAnsi" w:hAnsiTheme="minorHAnsi" w:cstheme="minorHAnsi"/>
          <w:sz w:val="22"/>
          <w:szCs w:val="22"/>
        </w:rPr>
        <w:t xml:space="preserve"> </w:t>
      </w:r>
      <w:r w:rsidR="00CB1FA8" w:rsidRPr="00E94397">
        <w:rPr>
          <w:rFonts w:asciiTheme="minorHAnsi" w:hAnsiTheme="minorHAnsi" w:cstheme="minorHAnsi"/>
          <w:sz w:val="22"/>
          <w:szCs w:val="22"/>
        </w:rPr>
        <w:t xml:space="preserve">2 </w:t>
      </w:r>
      <w:r w:rsidRPr="00E94397">
        <w:rPr>
          <w:rFonts w:asciiTheme="minorHAnsi" w:hAnsiTheme="minorHAnsi" w:cstheme="minorHAnsi"/>
          <w:sz w:val="22"/>
          <w:szCs w:val="22"/>
        </w:rPr>
        <w:t xml:space="preserve">tohoto článku (dále jen </w:t>
      </w:r>
      <w:r w:rsidR="00663B70" w:rsidRPr="00E94397">
        <w:rPr>
          <w:rFonts w:asciiTheme="minorHAnsi" w:hAnsiTheme="minorHAnsi" w:cstheme="minorHAnsi"/>
          <w:sz w:val="22"/>
          <w:szCs w:val="22"/>
        </w:rPr>
        <w:t>„</w:t>
      </w:r>
      <w:r w:rsidRPr="00E94397">
        <w:rPr>
          <w:rFonts w:asciiTheme="minorHAnsi" w:hAnsiTheme="minorHAnsi" w:cstheme="minorHAnsi"/>
          <w:sz w:val="22"/>
          <w:szCs w:val="22"/>
        </w:rPr>
        <w:t>podpora</w:t>
      </w:r>
      <w:r w:rsidR="00663B70" w:rsidRPr="00E94397">
        <w:rPr>
          <w:rFonts w:asciiTheme="minorHAnsi" w:hAnsiTheme="minorHAnsi" w:cstheme="minorHAnsi"/>
          <w:sz w:val="22"/>
          <w:szCs w:val="22"/>
        </w:rPr>
        <w:t>“</w:t>
      </w:r>
      <w:r w:rsidRPr="00E94397">
        <w:rPr>
          <w:rFonts w:asciiTheme="minorHAnsi" w:hAnsiTheme="minorHAnsi" w:cstheme="minorHAnsi"/>
          <w:sz w:val="22"/>
          <w:szCs w:val="22"/>
        </w:rPr>
        <w:t>) na účet příjemce</w:t>
      </w:r>
      <w:r w:rsidR="00CE1530" w:rsidRPr="00E94397">
        <w:rPr>
          <w:rFonts w:asciiTheme="minorHAnsi" w:hAnsiTheme="minorHAnsi" w:cstheme="minorHAnsi"/>
          <w:sz w:val="22"/>
          <w:szCs w:val="22"/>
        </w:rPr>
        <w:t>, který je</w:t>
      </w:r>
      <w:r w:rsidRPr="00E94397">
        <w:rPr>
          <w:rFonts w:asciiTheme="minorHAnsi" w:hAnsiTheme="minorHAnsi" w:cstheme="minorHAnsi"/>
          <w:sz w:val="22"/>
          <w:szCs w:val="22"/>
        </w:rPr>
        <w:t xml:space="preserve"> </w:t>
      </w:r>
      <w:r w:rsidR="00904570" w:rsidRPr="00E94397">
        <w:rPr>
          <w:rFonts w:asciiTheme="minorHAnsi" w:hAnsiTheme="minorHAnsi" w:cstheme="minorHAnsi"/>
          <w:sz w:val="22"/>
          <w:szCs w:val="22"/>
        </w:rPr>
        <w:t>uvedený v této smlouv</w:t>
      </w:r>
      <w:r w:rsidR="00BA293D" w:rsidRPr="00E94397">
        <w:rPr>
          <w:rFonts w:asciiTheme="minorHAnsi" w:hAnsiTheme="minorHAnsi" w:cstheme="minorHAnsi"/>
          <w:sz w:val="22"/>
          <w:szCs w:val="22"/>
        </w:rPr>
        <w:t>ě</w:t>
      </w:r>
      <w:r w:rsidR="00D76933" w:rsidRPr="00E94397">
        <w:rPr>
          <w:rFonts w:asciiTheme="minorHAnsi" w:hAnsiTheme="minorHAnsi" w:cstheme="minorHAnsi"/>
          <w:sz w:val="22"/>
          <w:szCs w:val="22"/>
        </w:rPr>
        <w:t>.</w:t>
      </w:r>
    </w:p>
    <w:p w14:paraId="28623B95" w14:textId="19737098" w:rsidR="00E46051" w:rsidRPr="00E94397" w:rsidRDefault="007B569A" w:rsidP="00826AD5">
      <w:pPr>
        <w:pStyle w:val="Odstavecseseznamem"/>
        <w:numPr>
          <w:ilvl w:val="0"/>
          <w:numId w:val="7"/>
        </w:numPr>
        <w:spacing w:before="240" w:after="120"/>
        <w:ind w:left="567" w:hanging="567"/>
        <w:jc w:val="both"/>
        <w:rPr>
          <w:rFonts w:asciiTheme="minorHAnsi" w:hAnsiTheme="minorHAnsi" w:cstheme="minorHAnsi"/>
          <w:color w:val="000000" w:themeColor="text1"/>
          <w:sz w:val="22"/>
          <w:szCs w:val="22"/>
        </w:rPr>
      </w:pPr>
      <w:r w:rsidRPr="00E94397">
        <w:rPr>
          <w:rFonts w:asciiTheme="minorHAnsi" w:hAnsiTheme="minorHAnsi" w:cstheme="minorHAnsi"/>
          <w:sz w:val="22"/>
          <w:szCs w:val="22"/>
        </w:rPr>
        <w:t xml:space="preserve">Poskytovatel stanovuje celkovou </w:t>
      </w:r>
      <w:r w:rsidR="00A8326D" w:rsidRPr="00E94397">
        <w:rPr>
          <w:rFonts w:asciiTheme="minorHAnsi" w:hAnsiTheme="minorHAnsi" w:cstheme="minorHAnsi"/>
          <w:sz w:val="22"/>
          <w:szCs w:val="22"/>
        </w:rPr>
        <w:t xml:space="preserve">výši </w:t>
      </w:r>
      <w:r w:rsidRPr="00E94397">
        <w:rPr>
          <w:rFonts w:asciiTheme="minorHAnsi" w:hAnsiTheme="minorHAnsi" w:cstheme="minorHAnsi"/>
          <w:sz w:val="22"/>
          <w:szCs w:val="22"/>
        </w:rPr>
        <w:t>podpor</w:t>
      </w:r>
      <w:r w:rsidR="00A8326D" w:rsidRPr="00E94397">
        <w:rPr>
          <w:rFonts w:asciiTheme="minorHAnsi" w:hAnsiTheme="minorHAnsi" w:cstheme="minorHAnsi"/>
          <w:sz w:val="22"/>
          <w:szCs w:val="22"/>
        </w:rPr>
        <w:t>y</w:t>
      </w:r>
      <w:r w:rsidR="00E46051" w:rsidRPr="00E94397">
        <w:rPr>
          <w:rFonts w:asciiTheme="minorHAnsi" w:hAnsiTheme="minorHAnsi" w:cstheme="minorHAnsi"/>
          <w:sz w:val="22"/>
          <w:szCs w:val="22"/>
        </w:rPr>
        <w:t xml:space="preserve"> </w:t>
      </w:r>
      <w:r w:rsidR="00FF6847" w:rsidRPr="00E94397">
        <w:rPr>
          <w:rFonts w:asciiTheme="minorHAnsi" w:hAnsiTheme="minorHAnsi" w:cstheme="minorHAnsi"/>
          <w:sz w:val="22"/>
          <w:szCs w:val="22"/>
        </w:rPr>
        <w:t>přidělen</w:t>
      </w:r>
      <w:r w:rsidR="00470BC0" w:rsidRPr="00E94397">
        <w:rPr>
          <w:rFonts w:asciiTheme="minorHAnsi" w:hAnsiTheme="minorHAnsi" w:cstheme="minorHAnsi"/>
          <w:sz w:val="22"/>
          <w:szCs w:val="22"/>
        </w:rPr>
        <w:t>ou</w:t>
      </w:r>
      <w:r w:rsidR="00FF6847" w:rsidRPr="00E94397">
        <w:rPr>
          <w:rFonts w:asciiTheme="minorHAnsi" w:hAnsiTheme="minorHAnsi" w:cstheme="minorHAnsi"/>
          <w:sz w:val="22"/>
          <w:szCs w:val="22"/>
        </w:rPr>
        <w:t xml:space="preserve"> </w:t>
      </w:r>
      <w:r w:rsidR="00E46051" w:rsidRPr="00E94397">
        <w:rPr>
          <w:rFonts w:asciiTheme="minorHAnsi" w:hAnsiTheme="minorHAnsi" w:cstheme="minorHAnsi"/>
          <w:sz w:val="22"/>
          <w:szCs w:val="22"/>
        </w:rPr>
        <w:t xml:space="preserve">na </w:t>
      </w:r>
      <w:r w:rsidR="007F56CA" w:rsidRPr="00E94397">
        <w:rPr>
          <w:rFonts w:asciiTheme="minorHAnsi" w:hAnsiTheme="minorHAnsi" w:cstheme="minorHAnsi"/>
          <w:sz w:val="22"/>
          <w:szCs w:val="22"/>
        </w:rPr>
        <w:t>cel</w:t>
      </w:r>
      <w:r w:rsidR="00E11DF7" w:rsidRPr="00E94397">
        <w:rPr>
          <w:rFonts w:asciiTheme="minorHAnsi" w:hAnsiTheme="minorHAnsi" w:cstheme="minorHAnsi"/>
          <w:sz w:val="22"/>
          <w:szCs w:val="22"/>
        </w:rPr>
        <w:t>é</w:t>
      </w:r>
      <w:r w:rsidR="007F56CA" w:rsidRPr="00E94397">
        <w:rPr>
          <w:rFonts w:asciiTheme="minorHAnsi" w:hAnsiTheme="minorHAnsi" w:cstheme="minorHAnsi"/>
          <w:sz w:val="22"/>
          <w:szCs w:val="22"/>
        </w:rPr>
        <w:t xml:space="preserve"> období </w:t>
      </w:r>
      <w:r w:rsidR="00FF6847" w:rsidRPr="00E94397">
        <w:rPr>
          <w:rFonts w:asciiTheme="minorHAnsi" w:hAnsiTheme="minorHAnsi" w:cstheme="minorHAnsi"/>
          <w:sz w:val="22"/>
          <w:szCs w:val="22"/>
        </w:rPr>
        <w:t xml:space="preserve">řešení </w:t>
      </w:r>
      <w:r w:rsidR="00E46051" w:rsidRPr="00E94397">
        <w:rPr>
          <w:rFonts w:asciiTheme="minorHAnsi" w:hAnsiTheme="minorHAnsi" w:cstheme="minorHAnsi"/>
          <w:sz w:val="22"/>
          <w:szCs w:val="22"/>
        </w:rPr>
        <w:t>Projekt</w:t>
      </w:r>
      <w:r w:rsidR="00FF6847" w:rsidRPr="00E94397">
        <w:rPr>
          <w:rFonts w:asciiTheme="minorHAnsi" w:hAnsiTheme="minorHAnsi" w:cstheme="minorHAnsi"/>
          <w:sz w:val="22"/>
          <w:szCs w:val="22"/>
        </w:rPr>
        <w:t xml:space="preserve">u </w:t>
      </w:r>
      <w:r w:rsidR="0098279B" w:rsidRPr="00E94397">
        <w:rPr>
          <w:rFonts w:asciiTheme="minorHAnsi" w:hAnsiTheme="minorHAnsi" w:cstheme="minorHAnsi"/>
          <w:sz w:val="22"/>
          <w:szCs w:val="22"/>
        </w:rPr>
        <w:t>po</w:t>
      </w:r>
      <w:r w:rsidR="003D22D5" w:rsidRPr="00E94397">
        <w:rPr>
          <w:rFonts w:asciiTheme="minorHAnsi" w:hAnsiTheme="minorHAnsi" w:cstheme="minorHAnsi"/>
          <w:sz w:val="22"/>
          <w:szCs w:val="22"/>
        </w:rPr>
        <w:t>dle čl</w:t>
      </w:r>
      <w:r w:rsidR="00A56EC5" w:rsidRPr="00E94397">
        <w:rPr>
          <w:rFonts w:asciiTheme="minorHAnsi" w:hAnsiTheme="minorHAnsi" w:cstheme="minorHAnsi"/>
          <w:sz w:val="22"/>
          <w:szCs w:val="22"/>
        </w:rPr>
        <w:t>ánku</w:t>
      </w:r>
      <w:r w:rsidR="00E77716" w:rsidRPr="00E94397">
        <w:rPr>
          <w:rFonts w:asciiTheme="minorHAnsi" w:hAnsiTheme="minorHAnsi" w:cstheme="minorHAnsi"/>
          <w:sz w:val="22"/>
          <w:szCs w:val="22"/>
        </w:rPr>
        <w:t xml:space="preserve"> 3</w:t>
      </w:r>
      <w:r w:rsidR="003D22D5" w:rsidRPr="00E94397">
        <w:rPr>
          <w:rFonts w:asciiTheme="minorHAnsi" w:hAnsiTheme="minorHAnsi" w:cstheme="minorHAnsi"/>
          <w:sz w:val="22"/>
          <w:szCs w:val="22"/>
        </w:rPr>
        <w:t xml:space="preserve"> </w:t>
      </w:r>
      <w:r w:rsidR="00AA6430" w:rsidRPr="00E94397">
        <w:rPr>
          <w:rFonts w:asciiTheme="minorHAnsi" w:hAnsiTheme="minorHAnsi" w:cstheme="minorHAnsi"/>
          <w:sz w:val="22"/>
          <w:szCs w:val="22"/>
        </w:rPr>
        <w:t xml:space="preserve">této </w:t>
      </w:r>
      <w:r w:rsidR="003D22D5" w:rsidRPr="00E94397">
        <w:rPr>
          <w:rFonts w:asciiTheme="minorHAnsi" w:hAnsiTheme="minorHAnsi" w:cstheme="minorHAnsi"/>
          <w:sz w:val="22"/>
          <w:szCs w:val="22"/>
        </w:rPr>
        <w:t xml:space="preserve">smlouvy </w:t>
      </w:r>
      <w:r w:rsidR="00A8326D" w:rsidRPr="00E94397">
        <w:rPr>
          <w:rFonts w:asciiTheme="minorHAnsi" w:hAnsiTheme="minorHAnsi" w:cstheme="minorHAnsi"/>
          <w:sz w:val="22"/>
          <w:szCs w:val="22"/>
        </w:rPr>
        <w:t>na</w:t>
      </w:r>
      <w:r w:rsidR="004E387F" w:rsidRPr="00E94397">
        <w:rPr>
          <w:rFonts w:asciiTheme="minorHAnsi" w:hAnsiTheme="minorHAnsi" w:cstheme="minorHAnsi"/>
          <w:b/>
          <w:sz w:val="22"/>
          <w:szCs w:val="22"/>
        </w:rPr>
        <w:t xml:space="preserve"> </w:t>
      </w:r>
      <w:r w:rsidR="00EE62DC" w:rsidRPr="00E94397">
        <w:rPr>
          <w:rFonts w:asciiTheme="minorHAnsi" w:hAnsiTheme="minorHAnsi" w:cstheme="minorHAnsi"/>
          <w:b/>
          <w:noProof/>
          <w:color w:val="000000" w:themeColor="text1"/>
          <w:sz w:val="22"/>
          <w:szCs w:val="22"/>
        </w:rPr>
        <w:t>Celková_uznaná_výše_podpory_projektu_Kč</w:t>
      </w:r>
      <w:r w:rsidR="00E41682" w:rsidRPr="00E94397">
        <w:rPr>
          <w:rFonts w:ascii="Calibri" w:hAnsi="Calibri" w:cs="Calibri"/>
          <w:color w:val="000000"/>
          <w:sz w:val="22"/>
          <w:szCs w:val="22"/>
        </w:rPr>
        <w:t xml:space="preserve"> (slovy</w:t>
      </w:r>
      <w:r w:rsidR="005A3E1F" w:rsidRPr="00E94397">
        <w:rPr>
          <w:rFonts w:ascii="Calibri" w:hAnsi="Calibri" w:cs="Calibri"/>
          <w:color w:val="000000" w:themeColor="text1"/>
          <w:sz w:val="22"/>
          <w:szCs w:val="22"/>
        </w:rPr>
        <w:t>)</w:t>
      </w:r>
      <w:r w:rsidR="007F62C1" w:rsidRPr="00E94397">
        <w:rPr>
          <w:rFonts w:asciiTheme="minorHAnsi" w:hAnsiTheme="minorHAnsi" w:cstheme="minorHAnsi"/>
          <w:color w:val="000000" w:themeColor="text1"/>
          <w:sz w:val="22"/>
          <w:szCs w:val="22"/>
        </w:rPr>
        <w:t>, a to v</w:t>
      </w:r>
      <w:r w:rsidR="00936110" w:rsidRPr="00E94397">
        <w:rPr>
          <w:rFonts w:asciiTheme="minorHAnsi" w:hAnsiTheme="minorHAnsi" w:cstheme="minorHAnsi"/>
          <w:color w:val="000000" w:themeColor="text1"/>
          <w:sz w:val="22"/>
          <w:szCs w:val="22"/>
        </w:rPr>
        <w:t xml:space="preserve"> </w:t>
      </w:r>
      <w:r w:rsidR="007F62C1" w:rsidRPr="00E94397">
        <w:rPr>
          <w:rFonts w:asciiTheme="minorHAnsi" w:hAnsiTheme="minorHAnsi" w:cstheme="minorHAnsi"/>
          <w:color w:val="000000" w:themeColor="text1"/>
          <w:sz w:val="22"/>
          <w:szCs w:val="22"/>
        </w:rPr>
        <w:t>členění na jednotlivé kalendářní roky a v položkovém členění podle Přílohy II smlouvy.</w:t>
      </w:r>
    </w:p>
    <w:p w14:paraId="5B94927A" w14:textId="54A6812B" w:rsidR="00CC2E09" w:rsidRPr="00E94397" w:rsidRDefault="003F3FEC" w:rsidP="00CC2E09">
      <w:pPr>
        <w:pStyle w:val="Odstavecseseznamem"/>
        <w:numPr>
          <w:ilvl w:val="0"/>
          <w:numId w:val="7"/>
        </w:numPr>
        <w:spacing w:before="240" w:after="120"/>
        <w:ind w:left="567" w:hanging="567"/>
        <w:jc w:val="both"/>
        <w:rPr>
          <w:rFonts w:asciiTheme="minorHAnsi" w:hAnsiTheme="minorHAnsi" w:cstheme="minorHAnsi"/>
          <w:sz w:val="22"/>
          <w:szCs w:val="22"/>
        </w:rPr>
      </w:pPr>
      <w:r w:rsidRPr="00E94397">
        <w:rPr>
          <w:rFonts w:asciiTheme="minorHAnsi" w:hAnsiTheme="minorHAnsi" w:cstheme="minorHAnsi"/>
          <w:sz w:val="22"/>
          <w:szCs w:val="22"/>
        </w:rPr>
        <w:t>Nedojde-li v důsledku rozpočtového provizoria podle rozpočtových pravidel k regulaci čerpání rozpočtu, je povinností poskytovatele začít poskytovat podporu do 60 kalendářních dnů ode dne nabytí účinnosti smlouvy o poskytnutí podpory. U víceletých projektů ve druhém roce řešení a dalších letech řešení je povinností poskytovatele začít poskytovat podporu do 60 kalendářních dnů od začátku kalendářního roku nedojde-li v důsledku rozpočtového provizoria podle zvláštního právního předpisu k regulaci čerpání výdajů státního rozpočtu, a to za podmínky, že jsou splněny závazky příjemce vyplývající ze smlouvy o poskytnutí podpory a že jsou zařazeny údaje do informačního systému výzkumu, vývoje a inovací v souladu se zákonem č. 130/2002 Sb., a se zákonem č. 106/1999 Sb., o svobodném přístupu k informacím.</w:t>
      </w:r>
    </w:p>
    <w:p w14:paraId="6DC439DE" w14:textId="77777777" w:rsidR="000E6398" w:rsidRPr="00E94397" w:rsidRDefault="000E6398" w:rsidP="00CC2E09">
      <w:pPr>
        <w:pStyle w:val="Odstavecseseznamem"/>
        <w:numPr>
          <w:ilvl w:val="0"/>
          <w:numId w:val="7"/>
        </w:numPr>
        <w:spacing w:before="240" w:after="120"/>
        <w:ind w:left="567" w:hanging="567"/>
        <w:jc w:val="both"/>
        <w:rPr>
          <w:rFonts w:asciiTheme="minorHAnsi" w:hAnsiTheme="minorHAnsi" w:cstheme="minorHAnsi"/>
          <w:sz w:val="22"/>
          <w:szCs w:val="22"/>
        </w:rPr>
      </w:pPr>
      <w:r w:rsidRPr="00E94397">
        <w:rPr>
          <w:rFonts w:asciiTheme="minorHAnsi" w:hAnsiTheme="minorHAnsi" w:cstheme="minorHAnsi"/>
          <w:sz w:val="22"/>
          <w:szCs w:val="22"/>
        </w:rPr>
        <w:t>Příjemce je povinen použít podporu výlučně na úhradu uznaných nákladů Projektu vymezených Přílohou II</w:t>
      </w:r>
      <w:r w:rsidR="0083447E" w:rsidRPr="00E94397">
        <w:rPr>
          <w:rFonts w:asciiTheme="minorHAnsi" w:hAnsiTheme="minorHAnsi" w:cstheme="minorHAnsi"/>
          <w:sz w:val="22"/>
          <w:szCs w:val="22"/>
        </w:rPr>
        <w:t xml:space="preserve"> hrazených z podpory</w:t>
      </w:r>
      <w:r w:rsidRPr="00E94397">
        <w:rPr>
          <w:rFonts w:asciiTheme="minorHAnsi" w:hAnsiTheme="minorHAnsi" w:cstheme="minorHAnsi"/>
          <w:sz w:val="22"/>
          <w:szCs w:val="22"/>
        </w:rPr>
        <w:t xml:space="preserve">. </w:t>
      </w:r>
    </w:p>
    <w:p w14:paraId="1BECFAE7" w14:textId="77777777" w:rsidR="00583AF5" w:rsidRPr="00E94397" w:rsidRDefault="00583AF5" w:rsidP="002F7DE5">
      <w:pPr>
        <w:pStyle w:val="Odstavecseseznamem"/>
        <w:spacing w:before="240" w:after="120"/>
        <w:ind w:left="1701" w:hanging="283"/>
        <w:jc w:val="both"/>
        <w:rPr>
          <w:rFonts w:asciiTheme="minorHAnsi" w:hAnsiTheme="minorHAnsi" w:cstheme="minorHAnsi"/>
          <w:sz w:val="22"/>
          <w:szCs w:val="22"/>
        </w:rPr>
      </w:pPr>
    </w:p>
    <w:p w14:paraId="6D623021" w14:textId="77777777" w:rsidR="008E3F11" w:rsidRPr="00E94397" w:rsidRDefault="008E3F11" w:rsidP="004D1558">
      <w:pPr>
        <w:pStyle w:val="Odstavec-1"/>
        <w:keepNext/>
        <w:spacing w:after="0"/>
        <w:ind w:left="709" w:hanging="709"/>
        <w:jc w:val="center"/>
        <w:rPr>
          <w:rFonts w:asciiTheme="minorHAnsi" w:hAnsiTheme="minorHAnsi" w:cstheme="minorHAnsi"/>
          <w:b/>
          <w:bCs/>
          <w:sz w:val="22"/>
          <w:szCs w:val="22"/>
        </w:rPr>
      </w:pPr>
      <w:r w:rsidRPr="00E94397">
        <w:rPr>
          <w:rFonts w:asciiTheme="minorHAnsi" w:hAnsiTheme="minorHAnsi" w:cstheme="minorHAnsi"/>
          <w:b/>
          <w:bCs/>
          <w:sz w:val="22"/>
          <w:szCs w:val="22"/>
        </w:rPr>
        <w:t xml:space="preserve">Článek </w:t>
      </w:r>
      <w:r w:rsidR="00D76933" w:rsidRPr="00E94397">
        <w:rPr>
          <w:rFonts w:asciiTheme="minorHAnsi" w:hAnsiTheme="minorHAnsi" w:cstheme="minorHAnsi"/>
          <w:b/>
          <w:bCs/>
          <w:sz w:val="22"/>
          <w:szCs w:val="22"/>
        </w:rPr>
        <w:t>5</w:t>
      </w:r>
    </w:p>
    <w:p w14:paraId="6ADD5560" w14:textId="77777777" w:rsidR="008E3F11" w:rsidRPr="00E94397" w:rsidRDefault="008E3F11" w:rsidP="004D1558">
      <w:pPr>
        <w:pStyle w:val="Odstavec-1"/>
        <w:keepNext/>
        <w:spacing w:after="0"/>
        <w:ind w:left="709" w:hanging="709"/>
        <w:jc w:val="center"/>
        <w:rPr>
          <w:rFonts w:asciiTheme="minorHAnsi" w:hAnsiTheme="minorHAnsi" w:cstheme="minorHAnsi"/>
          <w:b/>
          <w:bCs/>
          <w:sz w:val="22"/>
          <w:szCs w:val="22"/>
        </w:rPr>
      </w:pPr>
      <w:r w:rsidRPr="00E94397">
        <w:rPr>
          <w:rFonts w:asciiTheme="minorHAnsi" w:hAnsiTheme="minorHAnsi" w:cstheme="minorHAnsi"/>
          <w:b/>
          <w:bCs/>
          <w:sz w:val="22"/>
          <w:szCs w:val="22"/>
        </w:rPr>
        <w:t>Změn</w:t>
      </w:r>
      <w:r w:rsidR="007C7C2F" w:rsidRPr="00E94397">
        <w:rPr>
          <w:rFonts w:asciiTheme="minorHAnsi" w:hAnsiTheme="minorHAnsi" w:cstheme="minorHAnsi"/>
          <w:b/>
          <w:bCs/>
          <w:sz w:val="22"/>
          <w:szCs w:val="22"/>
        </w:rPr>
        <w:t>y</w:t>
      </w:r>
      <w:r w:rsidRPr="00E94397">
        <w:rPr>
          <w:rFonts w:asciiTheme="minorHAnsi" w:hAnsiTheme="minorHAnsi" w:cstheme="minorHAnsi"/>
          <w:b/>
          <w:bCs/>
          <w:sz w:val="22"/>
          <w:szCs w:val="22"/>
        </w:rPr>
        <w:t xml:space="preserve"> uznaných nákladů a </w:t>
      </w:r>
      <w:r w:rsidR="00E37A25" w:rsidRPr="00E94397">
        <w:rPr>
          <w:rFonts w:asciiTheme="minorHAnsi" w:hAnsiTheme="minorHAnsi" w:cstheme="minorHAnsi"/>
          <w:b/>
          <w:bCs/>
          <w:sz w:val="22"/>
          <w:szCs w:val="22"/>
        </w:rPr>
        <w:t xml:space="preserve">výše </w:t>
      </w:r>
      <w:r w:rsidRPr="00E94397">
        <w:rPr>
          <w:rFonts w:asciiTheme="minorHAnsi" w:hAnsiTheme="minorHAnsi" w:cstheme="minorHAnsi"/>
          <w:b/>
          <w:bCs/>
          <w:sz w:val="22"/>
          <w:szCs w:val="22"/>
        </w:rPr>
        <w:t>poskytnuté podpor</w:t>
      </w:r>
      <w:r w:rsidR="00853751" w:rsidRPr="00E94397">
        <w:rPr>
          <w:rFonts w:asciiTheme="minorHAnsi" w:hAnsiTheme="minorHAnsi" w:cstheme="minorHAnsi"/>
          <w:b/>
          <w:bCs/>
          <w:sz w:val="22"/>
          <w:szCs w:val="22"/>
        </w:rPr>
        <w:t>y</w:t>
      </w:r>
      <w:r w:rsidRPr="00E94397">
        <w:rPr>
          <w:rFonts w:asciiTheme="minorHAnsi" w:hAnsiTheme="minorHAnsi" w:cstheme="minorHAnsi"/>
          <w:b/>
          <w:bCs/>
          <w:sz w:val="22"/>
          <w:szCs w:val="22"/>
        </w:rPr>
        <w:t xml:space="preserve">  </w:t>
      </w:r>
    </w:p>
    <w:p w14:paraId="48213996" w14:textId="77777777" w:rsidR="000E6398" w:rsidRPr="00E94397" w:rsidRDefault="000E6398" w:rsidP="00826AD5">
      <w:pPr>
        <w:pStyle w:val="Odstavecseseznamem"/>
        <w:numPr>
          <w:ilvl w:val="0"/>
          <w:numId w:val="3"/>
        </w:numPr>
        <w:spacing w:before="240" w:after="120"/>
        <w:ind w:left="567" w:hanging="568"/>
        <w:jc w:val="both"/>
        <w:rPr>
          <w:rFonts w:asciiTheme="minorHAnsi" w:hAnsiTheme="minorHAnsi" w:cstheme="minorHAnsi"/>
          <w:sz w:val="22"/>
          <w:szCs w:val="22"/>
        </w:rPr>
      </w:pPr>
      <w:r w:rsidRPr="00E94397">
        <w:rPr>
          <w:rFonts w:asciiTheme="minorHAnsi" w:hAnsiTheme="minorHAnsi" w:cstheme="minorHAnsi"/>
          <w:sz w:val="22"/>
          <w:szCs w:val="22"/>
        </w:rPr>
        <w:t xml:space="preserve">Podle § 9 odst. 7 zákona č. 130/2002 Sb. nesmí být v průběhu řešení Projektu změněna výše uznaných nákladů o více než </w:t>
      </w:r>
      <w:r w:rsidRPr="00E94397">
        <w:rPr>
          <w:rFonts w:asciiTheme="minorHAnsi" w:hAnsiTheme="minorHAnsi" w:cstheme="minorHAnsi"/>
          <w:b/>
          <w:sz w:val="22"/>
          <w:szCs w:val="22"/>
        </w:rPr>
        <w:t xml:space="preserve">50 % </w:t>
      </w:r>
      <w:r w:rsidRPr="00E94397">
        <w:rPr>
          <w:rFonts w:asciiTheme="minorHAnsi" w:hAnsiTheme="minorHAnsi" w:cstheme="minorHAnsi"/>
          <w:sz w:val="22"/>
          <w:szCs w:val="22"/>
        </w:rPr>
        <w:t xml:space="preserve">výše uznaných nákladů stanovené v článku 2 odst. 3 této smlouvy a výše podpory o více než </w:t>
      </w:r>
      <w:r w:rsidRPr="00E94397">
        <w:rPr>
          <w:rFonts w:asciiTheme="minorHAnsi" w:hAnsiTheme="minorHAnsi" w:cstheme="minorHAnsi"/>
          <w:b/>
          <w:sz w:val="22"/>
          <w:szCs w:val="22"/>
        </w:rPr>
        <w:t xml:space="preserve">50 % </w:t>
      </w:r>
      <w:r w:rsidRPr="00E94397">
        <w:rPr>
          <w:rFonts w:asciiTheme="minorHAnsi" w:hAnsiTheme="minorHAnsi" w:cstheme="minorHAnsi"/>
          <w:sz w:val="22"/>
          <w:szCs w:val="22"/>
        </w:rPr>
        <w:t>výše podpory stanovené v článku 4 odst.  2 této smlouvy.</w:t>
      </w:r>
    </w:p>
    <w:p w14:paraId="3DAB171E" w14:textId="77777777" w:rsidR="000E6398" w:rsidRPr="00E94397" w:rsidRDefault="000E6398" w:rsidP="00826AD5">
      <w:pPr>
        <w:pStyle w:val="Odstavecseseznamem"/>
        <w:numPr>
          <w:ilvl w:val="0"/>
          <w:numId w:val="3"/>
        </w:numPr>
        <w:spacing w:before="240" w:after="120"/>
        <w:ind w:left="567" w:hanging="568"/>
        <w:jc w:val="both"/>
        <w:rPr>
          <w:rFonts w:asciiTheme="minorHAnsi" w:hAnsiTheme="minorHAnsi" w:cstheme="minorHAnsi"/>
          <w:i/>
          <w:sz w:val="22"/>
          <w:szCs w:val="22"/>
        </w:rPr>
      </w:pPr>
      <w:r w:rsidRPr="00E94397">
        <w:rPr>
          <w:rFonts w:asciiTheme="minorHAnsi" w:hAnsiTheme="minorHAnsi" w:cstheme="minorHAnsi"/>
          <w:sz w:val="22"/>
          <w:szCs w:val="22"/>
        </w:rPr>
        <w:t xml:space="preserve">Změnu celkové výše uznaných nákladů Projektu nebo celkové výše poskytnuté podpory lze provést jen na základě </w:t>
      </w:r>
      <w:r w:rsidR="00DD458F" w:rsidRPr="00E94397">
        <w:rPr>
          <w:rFonts w:asciiTheme="minorHAnsi" w:hAnsiTheme="minorHAnsi" w:cstheme="minorHAnsi"/>
          <w:sz w:val="22"/>
          <w:szCs w:val="22"/>
        </w:rPr>
        <w:t xml:space="preserve">uzavření dodatku ke smlouvě po předchozí písemné žádosti příjemce. Změny výše uznaných nákladů projektu, navrhované v žádosti, a s tím související výše </w:t>
      </w:r>
      <w:r w:rsidR="00663B70" w:rsidRPr="00E94397">
        <w:rPr>
          <w:rFonts w:asciiTheme="minorHAnsi" w:hAnsiTheme="minorHAnsi" w:cstheme="minorHAnsi"/>
          <w:sz w:val="22"/>
          <w:szCs w:val="22"/>
        </w:rPr>
        <w:t xml:space="preserve">podpory </w:t>
      </w:r>
      <w:r w:rsidR="00DD458F" w:rsidRPr="00E94397">
        <w:rPr>
          <w:rFonts w:asciiTheme="minorHAnsi" w:hAnsiTheme="minorHAnsi" w:cstheme="minorHAnsi"/>
          <w:sz w:val="22"/>
          <w:szCs w:val="22"/>
        </w:rPr>
        <w:t>musí být zdůvodněné, podložené schválenými činnostmi a musí být odsouhlasené poskytovatelem.</w:t>
      </w:r>
      <w:r w:rsidRPr="00E94397">
        <w:rPr>
          <w:rFonts w:asciiTheme="minorHAnsi" w:hAnsiTheme="minorHAnsi" w:cstheme="minorHAnsi"/>
          <w:i/>
          <w:sz w:val="22"/>
          <w:szCs w:val="22"/>
        </w:rPr>
        <w:t xml:space="preserve"> </w:t>
      </w:r>
    </w:p>
    <w:p w14:paraId="67A2BBC1" w14:textId="77777777" w:rsidR="000E6398" w:rsidRPr="00E94397" w:rsidRDefault="000E6398" w:rsidP="00826AD5">
      <w:pPr>
        <w:pStyle w:val="Odstavecseseznamem"/>
        <w:numPr>
          <w:ilvl w:val="0"/>
          <w:numId w:val="3"/>
        </w:numPr>
        <w:spacing w:before="240" w:after="120"/>
        <w:ind w:left="567" w:hanging="568"/>
        <w:jc w:val="both"/>
        <w:rPr>
          <w:rFonts w:asciiTheme="minorHAnsi" w:hAnsiTheme="minorHAnsi" w:cstheme="minorHAnsi"/>
          <w:sz w:val="22"/>
          <w:szCs w:val="22"/>
        </w:rPr>
      </w:pPr>
      <w:r w:rsidRPr="00E94397">
        <w:rPr>
          <w:rFonts w:asciiTheme="minorHAnsi" w:hAnsiTheme="minorHAnsi" w:cstheme="minorHAnsi"/>
          <w:sz w:val="22"/>
          <w:szCs w:val="22"/>
        </w:rPr>
        <w:t>Změny finančních objemů v položkovém členění podle věcné specifikace uznaných nákladů Projektu podle Přílohy II, které nemají vliv ani na celkovou výši uznaných nákladů Projektu, ani na celkovou výši podpory, poskytovatel schvaluje na žádost příjemce svým písemným souhlasem. Předchozí souhlas poskytovatele není vyžadován pouze v případě, kdy přesuny mezi položkami nepřesáhnou v daném kalendářním roce</w:t>
      </w:r>
      <w:r w:rsidRPr="00E94397">
        <w:rPr>
          <w:rFonts w:asciiTheme="minorHAnsi" w:hAnsiTheme="minorHAnsi" w:cstheme="minorHAnsi"/>
          <w:b/>
          <w:sz w:val="22"/>
          <w:szCs w:val="22"/>
        </w:rPr>
        <w:t xml:space="preserve"> </w:t>
      </w:r>
      <w:r w:rsidRPr="00E94397">
        <w:rPr>
          <w:rFonts w:asciiTheme="minorHAnsi" w:hAnsiTheme="minorHAnsi" w:cstheme="minorHAnsi"/>
          <w:sz w:val="22"/>
          <w:szCs w:val="22"/>
        </w:rPr>
        <w:t>v souhrnu sumu rovnající se 10 % z poskytnuté podpory v daném roce, přičemž do tohoto souhrnu se započítávají pouze přesuny mezi položkami ve smyslu jejich navýšení. To se nevztahuje na změny finančních objemů nebo položkové přesuny v rámci osobních nákladů, kdy je vyžadován předchozí souhlas poskytovat</w:t>
      </w:r>
      <w:r w:rsidR="00E77716" w:rsidRPr="00E94397">
        <w:rPr>
          <w:rFonts w:asciiTheme="minorHAnsi" w:hAnsiTheme="minorHAnsi" w:cstheme="minorHAnsi"/>
          <w:sz w:val="22"/>
          <w:szCs w:val="22"/>
        </w:rPr>
        <w:t>ele bez výjimky. Nepřímé náklady/výdaje</w:t>
      </w:r>
      <w:r w:rsidRPr="00E94397">
        <w:rPr>
          <w:rFonts w:asciiTheme="minorHAnsi" w:hAnsiTheme="minorHAnsi" w:cstheme="minorHAnsi"/>
          <w:sz w:val="22"/>
          <w:szCs w:val="22"/>
        </w:rPr>
        <w:t xml:space="preserve"> nelze navyšovat nad rámec stanovený v článku 2 odst. 1. </w:t>
      </w:r>
    </w:p>
    <w:p w14:paraId="6909BD7E" w14:textId="77777777" w:rsidR="000E6398" w:rsidRPr="00E94397" w:rsidRDefault="000E6398" w:rsidP="00826AD5">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E94397">
        <w:rPr>
          <w:rFonts w:asciiTheme="minorHAnsi" w:hAnsiTheme="minorHAnsi" w:cstheme="minorHAnsi"/>
          <w:sz w:val="22"/>
          <w:szCs w:val="22"/>
        </w:rPr>
        <w:t xml:space="preserve">Příjemce má možnost podat žádost o souhlas se změnou v položkovém členění podle věcné specifikace uznaných nákladů Projektu podle odst. 3 tohoto článku nejpozději do </w:t>
      </w:r>
      <w:r w:rsidRPr="00E94397">
        <w:rPr>
          <w:rFonts w:asciiTheme="minorHAnsi" w:hAnsiTheme="minorHAnsi" w:cstheme="minorHAnsi"/>
          <w:b/>
          <w:sz w:val="22"/>
          <w:szCs w:val="22"/>
        </w:rPr>
        <w:t>15. listopadu</w:t>
      </w:r>
      <w:r w:rsidRPr="00E94397">
        <w:rPr>
          <w:rFonts w:asciiTheme="minorHAnsi" w:hAnsiTheme="minorHAnsi" w:cstheme="minorHAnsi"/>
          <w:sz w:val="22"/>
          <w:szCs w:val="22"/>
        </w:rPr>
        <w:t xml:space="preserve"> daného kalendářního roku, nejméně však </w:t>
      </w:r>
      <w:r w:rsidRPr="00E94397">
        <w:rPr>
          <w:rFonts w:asciiTheme="minorHAnsi" w:hAnsiTheme="minorHAnsi" w:cstheme="minorHAnsi"/>
          <w:b/>
          <w:sz w:val="22"/>
          <w:szCs w:val="22"/>
        </w:rPr>
        <w:t>60 kalendářních dnů</w:t>
      </w:r>
      <w:r w:rsidRPr="00E94397">
        <w:rPr>
          <w:rFonts w:asciiTheme="minorHAnsi" w:hAnsiTheme="minorHAnsi" w:cstheme="minorHAnsi"/>
          <w:sz w:val="22"/>
          <w:szCs w:val="22"/>
        </w:rPr>
        <w:t xml:space="preserve"> před datem ukončení řešení Projektu podle článku 3 odst. </w:t>
      </w:r>
      <w:r w:rsidR="00663B70" w:rsidRPr="00E94397">
        <w:rPr>
          <w:rFonts w:asciiTheme="minorHAnsi" w:hAnsiTheme="minorHAnsi" w:cstheme="minorHAnsi"/>
          <w:sz w:val="22"/>
          <w:szCs w:val="22"/>
        </w:rPr>
        <w:t>2</w:t>
      </w:r>
      <w:r w:rsidRPr="00E94397">
        <w:rPr>
          <w:rFonts w:asciiTheme="minorHAnsi" w:hAnsiTheme="minorHAnsi" w:cstheme="minorHAnsi"/>
          <w:sz w:val="22"/>
          <w:szCs w:val="22"/>
        </w:rPr>
        <w:t xml:space="preserve"> této smlouvy. O souhlas se změnou výše uznaných nákladů nebo poskytnuté podpory Projektu podle odst. 2 tohoto článku</w:t>
      </w:r>
      <w:r w:rsidR="00DD458F" w:rsidRPr="00E94397">
        <w:rPr>
          <w:rFonts w:asciiTheme="minorHAnsi" w:hAnsiTheme="minorHAnsi" w:cstheme="minorHAnsi"/>
          <w:sz w:val="22"/>
          <w:szCs w:val="22"/>
        </w:rPr>
        <w:t>,</w:t>
      </w:r>
      <w:r w:rsidRPr="00E94397">
        <w:rPr>
          <w:rFonts w:asciiTheme="minorHAnsi" w:hAnsiTheme="minorHAnsi" w:cstheme="minorHAnsi"/>
          <w:sz w:val="22"/>
          <w:szCs w:val="22"/>
        </w:rPr>
        <w:t xml:space="preserve"> s následným uzavřením dodatku</w:t>
      </w:r>
      <w:r w:rsidR="00DD458F" w:rsidRPr="00E94397">
        <w:rPr>
          <w:rFonts w:asciiTheme="minorHAnsi" w:hAnsiTheme="minorHAnsi" w:cstheme="minorHAnsi"/>
          <w:sz w:val="22"/>
          <w:szCs w:val="22"/>
        </w:rPr>
        <w:t xml:space="preserve"> </w:t>
      </w:r>
      <w:r w:rsidRPr="00E94397">
        <w:rPr>
          <w:rFonts w:asciiTheme="minorHAnsi" w:hAnsiTheme="minorHAnsi" w:cstheme="minorHAnsi"/>
          <w:sz w:val="22"/>
          <w:szCs w:val="22"/>
        </w:rPr>
        <w:t>k této smlouvě</w:t>
      </w:r>
      <w:r w:rsidR="00DD458F" w:rsidRPr="00E94397">
        <w:rPr>
          <w:rFonts w:asciiTheme="minorHAnsi" w:hAnsiTheme="minorHAnsi" w:cstheme="minorHAnsi"/>
          <w:sz w:val="22"/>
          <w:szCs w:val="22"/>
        </w:rPr>
        <w:t>,</w:t>
      </w:r>
      <w:r w:rsidRPr="00E94397">
        <w:rPr>
          <w:rFonts w:asciiTheme="minorHAnsi" w:hAnsiTheme="minorHAnsi" w:cstheme="minorHAnsi"/>
          <w:sz w:val="22"/>
          <w:szCs w:val="22"/>
        </w:rPr>
        <w:t xml:space="preserve"> může příjemce požádat do </w:t>
      </w:r>
      <w:r w:rsidRPr="00E94397">
        <w:rPr>
          <w:rFonts w:asciiTheme="minorHAnsi" w:hAnsiTheme="minorHAnsi" w:cstheme="minorHAnsi"/>
          <w:b/>
          <w:sz w:val="22"/>
          <w:szCs w:val="22"/>
        </w:rPr>
        <w:t>31. října</w:t>
      </w:r>
      <w:r w:rsidRPr="00E94397">
        <w:rPr>
          <w:rFonts w:asciiTheme="minorHAnsi" w:hAnsiTheme="minorHAnsi" w:cstheme="minorHAnsi"/>
          <w:sz w:val="22"/>
          <w:szCs w:val="22"/>
        </w:rPr>
        <w:t xml:space="preserve"> daného kalendářního roku, nejméně však </w:t>
      </w:r>
      <w:r w:rsidRPr="00E94397">
        <w:rPr>
          <w:rFonts w:asciiTheme="minorHAnsi" w:hAnsiTheme="minorHAnsi" w:cstheme="minorHAnsi"/>
          <w:b/>
          <w:sz w:val="22"/>
          <w:szCs w:val="22"/>
        </w:rPr>
        <w:t>60 kalendářních dnů</w:t>
      </w:r>
      <w:r w:rsidRPr="00E94397">
        <w:rPr>
          <w:rFonts w:asciiTheme="minorHAnsi" w:hAnsiTheme="minorHAnsi" w:cstheme="minorHAnsi"/>
          <w:sz w:val="22"/>
          <w:szCs w:val="22"/>
        </w:rPr>
        <w:t xml:space="preserve"> před datem ukončení řešení Projektu podle článku 3 odst. </w:t>
      </w:r>
      <w:r w:rsidR="0083447E" w:rsidRPr="00E94397">
        <w:rPr>
          <w:rFonts w:asciiTheme="minorHAnsi" w:hAnsiTheme="minorHAnsi" w:cstheme="minorHAnsi"/>
          <w:sz w:val="22"/>
          <w:szCs w:val="22"/>
        </w:rPr>
        <w:t>2</w:t>
      </w:r>
      <w:r w:rsidRPr="00E94397">
        <w:rPr>
          <w:rFonts w:asciiTheme="minorHAnsi" w:hAnsiTheme="minorHAnsi" w:cstheme="minorHAnsi"/>
          <w:sz w:val="22"/>
          <w:szCs w:val="22"/>
        </w:rPr>
        <w:t xml:space="preserve"> této smlouvy. </w:t>
      </w:r>
    </w:p>
    <w:p w14:paraId="35B77792" w14:textId="77777777" w:rsidR="000E6398" w:rsidRPr="00E94397" w:rsidRDefault="000E6398" w:rsidP="00826AD5">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E94397">
        <w:rPr>
          <w:rFonts w:asciiTheme="minorHAnsi" w:hAnsiTheme="minorHAnsi" w:cstheme="minorHAnsi"/>
          <w:sz w:val="22"/>
          <w:szCs w:val="22"/>
        </w:rPr>
        <w:t>Na souhlas poskytovatele se změnou uznaných nákladů Projektu nebo změnou výše podpory podle tohoto článku nemá příjemce právní nárok.</w:t>
      </w:r>
    </w:p>
    <w:p w14:paraId="5A72EBFC" w14:textId="77777777" w:rsidR="00914E96" w:rsidRPr="00E94397" w:rsidRDefault="00914E96" w:rsidP="008F1BF2">
      <w:pPr>
        <w:pStyle w:val="Odstavec-1"/>
        <w:keepNext/>
        <w:spacing w:after="0"/>
        <w:ind w:left="0" w:firstLine="0"/>
        <w:rPr>
          <w:rFonts w:asciiTheme="minorHAnsi" w:hAnsiTheme="minorHAnsi" w:cstheme="minorHAnsi"/>
          <w:b/>
          <w:bCs/>
          <w:sz w:val="22"/>
          <w:szCs w:val="22"/>
        </w:rPr>
      </w:pPr>
    </w:p>
    <w:p w14:paraId="05D41B7C" w14:textId="77777777" w:rsidR="000E6398" w:rsidRPr="00E94397" w:rsidRDefault="000E6398" w:rsidP="000E6398">
      <w:pPr>
        <w:pStyle w:val="Odstavec-1"/>
        <w:spacing w:before="240"/>
        <w:ind w:left="567" w:firstLine="0"/>
        <w:jc w:val="center"/>
        <w:rPr>
          <w:rFonts w:asciiTheme="minorHAnsi" w:hAnsiTheme="minorHAnsi" w:cstheme="minorHAnsi"/>
          <w:b/>
          <w:sz w:val="22"/>
          <w:szCs w:val="22"/>
        </w:rPr>
      </w:pPr>
      <w:r w:rsidRPr="00E94397">
        <w:rPr>
          <w:rFonts w:asciiTheme="minorHAnsi" w:hAnsiTheme="minorHAnsi" w:cstheme="minorHAnsi"/>
          <w:b/>
          <w:sz w:val="22"/>
          <w:szCs w:val="22"/>
        </w:rPr>
        <w:t>Článek 6</w:t>
      </w:r>
    </w:p>
    <w:p w14:paraId="352F1DF8" w14:textId="33F416BC" w:rsidR="000E6398" w:rsidRPr="00E94397" w:rsidRDefault="000E6398" w:rsidP="002F2F17">
      <w:pPr>
        <w:pStyle w:val="Odstavec-1"/>
        <w:numPr>
          <w:ilvl w:val="0"/>
          <w:numId w:val="17"/>
        </w:numPr>
        <w:spacing w:before="240"/>
        <w:ind w:left="567" w:hanging="567"/>
        <w:rPr>
          <w:rFonts w:asciiTheme="minorHAnsi" w:hAnsiTheme="minorHAnsi" w:cstheme="minorHAnsi"/>
          <w:sz w:val="22"/>
          <w:szCs w:val="22"/>
        </w:rPr>
      </w:pPr>
      <w:r w:rsidRPr="00E94397">
        <w:rPr>
          <w:rFonts w:asciiTheme="minorHAnsi" w:hAnsiTheme="minorHAnsi" w:cstheme="minorHAnsi"/>
          <w:sz w:val="22"/>
          <w:szCs w:val="22"/>
        </w:rPr>
        <w:t>Příjemce je povinen vracet zpět nevyčerpané finanční prostředky na:</w:t>
      </w:r>
    </w:p>
    <w:p w14:paraId="6B9D763A" w14:textId="10F34C62" w:rsidR="000E6398" w:rsidRPr="00E94397" w:rsidRDefault="000E6398" w:rsidP="002F2F17">
      <w:pPr>
        <w:pStyle w:val="Bezmezer"/>
        <w:numPr>
          <w:ilvl w:val="0"/>
          <w:numId w:val="16"/>
        </w:numPr>
        <w:spacing w:before="240" w:after="120"/>
        <w:ind w:left="1854" w:hanging="357"/>
        <w:jc w:val="both"/>
        <w:rPr>
          <w:rFonts w:cstheme="minorHAnsi"/>
        </w:rPr>
      </w:pPr>
      <w:r w:rsidRPr="00E94397">
        <w:rPr>
          <w:rFonts w:cstheme="minorHAnsi"/>
        </w:rPr>
        <w:t>výdajový účet ministerstva č. 0000821001/0710, pokud</w:t>
      </w:r>
      <w:r w:rsidR="00833DF6" w:rsidRPr="00E94397">
        <w:rPr>
          <w:rFonts w:cstheme="minorHAnsi"/>
        </w:rPr>
        <w:t xml:space="preserve"> </w:t>
      </w:r>
      <w:r w:rsidRPr="00E94397">
        <w:rPr>
          <w:rFonts w:cstheme="minorHAnsi"/>
        </w:rPr>
        <w:t>příjemce vrací nevyčerpané prostředky v</w:t>
      </w:r>
      <w:r w:rsidR="00833DF6" w:rsidRPr="00E94397">
        <w:rPr>
          <w:rFonts w:cstheme="minorHAnsi"/>
        </w:rPr>
        <w:t xml:space="preserve"> </w:t>
      </w:r>
      <w:r w:rsidRPr="00E94397">
        <w:rPr>
          <w:rFonts w:cstheme="minorHAnsi"/>
        </w:rPr>
        <w:t xml:space="preserve">průběhu kalendářního roku, na který byla </w:t>
      </w:r>
      <w:r w:rsidR="00993904" w:rsidRPr="00E94397">
        <w:rPr>
          <w:rFonts w:cstheme="minorHAnsi"/>
        </w:rPr>
        <w:t>podpora</w:t>
      </w:r>
      <w:r w:rsidRPr="00E94397">
        <w:rPr>
          <w:rFonts w:cstheme="minorHAnsi"/>
        </w:rPr>
        <w:t xml:space="preserve"> poskytnuta,</w:t>
      </w:r>
    </w:p>
    <w:p w14:paraId="12CD85AF" w14:textId="77777777" w:rsidR="000E6398" w:rsidRPr="00E94397" w:rsidRDefault="000E6398" w:rsidP="002F2F17">
      <w:pPr>
        <w:pStyle w:val="Bezmezer"/>
        <w:numPr>
          <w:ilvl w:val="0"/>
          <w:numId w:val="16"/>
        </w:numPr>
        <w:spacing w:before="240" w:after="120"/>
        <w:ind w:left="1854" w:hanging="357"/>
        <w:jc w:val="both"/>
        <w:rPr>
          <w:rFonts w:cstheme="minorHAnsi"/>
        </w:rPr>
      </w:pPr>
      <w:r w:rsidRPr="00E94397">
        <w:rPr>
          <w:rFonts w:cstheme="minorHAnsi"/>
        </w:rPr>
        <w:t xml:space="preserve">účet cizích prostředků ministerstva č. 6015-0000821001/0710, pokud příjemce vrací nevyčerpané prostředky v rámci finančního vypořádání vztahů se státním rozpočtem. </w:t>
      </w:r>
    </w:p>
    <w:p w14:paraId="718E52BA" w14:textId="77777777" w:rsidR="000E6398" w:rsidRPr="00E94397" w:rsidRDefault="000E6398" w:rsidP="002F2F17">
      <w:pPr>
        <w:pStyle w:val="Bezmezer"/>
        <w:numPr>
          <w:ilvl w:val="0"/>
          <w:numId w:val="17"/>
        </w:numPr>
        <w:spacing w:before="240" w:after="120"/>
        <w:ind w:left="567" w:hanging="567"/>
        <w:jc w:val="both"/>
        <w:rPr>
          <w:rFonts w:cstheme="minorHAnsi"/>
        </w:rPr>
      </w:pPr>
      <w:r w:rsidRPr="00E94397">
        <w:rPr>
          <w:rFonts w:cstheme="minorHAnsi"/>
        </w:rPr>
        <w:t xml:space="preserve">Příjemce </w:t>
      </w:r>
      <w:r w:rsidR="00DD458F" w:rsidRPr="00E94397">
        <w:rPr>
          <w:rFonts w:cstheme="minorHAnsi"/>
        </w:rPr>
        <w:t>při</w:t>
      </w:r>
      <w:r w:rsidRPr="00E94397">
        <w:rPr>
          <w:rFonts w:cstheme="minorHAnsi"/>
        </w:rPr>
        <w:t xml:space="preserve"> vracení finančních prostředků </w:t>
      </w:r>
      <w:r w:rsidR="00E77716" w:rsidRPr="00E94397">
        <w:rPr>
          <w:rFonts w:cstheme="minorHAnsi"/>
        </w:rPr>
        <w:t xml:space="preserve">může postupovat </w:t>
      </w:r>
      <w:r w:rsidR="002E3655" w:rsidRPr="00E94397">
        <w:rPr>
          <w:rFonts w:cstheme="minorHAnsi"/>
        </w:rPr>
        <w:t xml:space="preserve">obdobně dle odstavce 1 tohoto článku </w:t>
      </w:r>
      <w:r w:rsidR="005C2C30" w:rsidRPr="00E94397">
        <w:rPr>
          <w:rFonts w:cstheme="minorHAnsi"/>
        </w:rPr>
        <w:t>i před dokončením projektu, pokud je mu zřejmé, že finanční prostředky nebudou využity.</w:t>
      </w:r>
    </w:p>
    <w:p w14:paraId="7C08A6B2" w14:textId="5FB19D48" w:rsidR="000E6398" w:rsidRPr="00E94397" w:rsidRDefault="000E6398" w:rsidP="002F2F17">
      <w:pPr>
        <w:pStyle w:val="Bezmezer"/>
        <w:numPr>
          <w:ilvl w:val="0"/>
          <w:numId w:val="17"/>
        </w:numPr>
        <w:spacing w:before="240" w:after="120"/>
        <w:ind w:left="567" w:hanging="567"/>
        <w:jc w:val="both"/>
        <w:rPr>
          <w:rFonts w:cstheme="minorHAnsi"/>
        </w:rPr>
      </w:pPr>
      <w:r w:rsidRPr="00E94397">
        <w:rPr>
          <w:rFonts w:cstheme="minorHAnsi"/>
        </w:rPr>
        <w:lastRenderedPageBreak/>
        <w:t>Příjemce je povinen vyrozumět o vrácení finančních prostředků</w:t>
      </w:r>
      <w:r w:rsidR="005C2C30" w:rsidRPr="00E94397">
        <w:rPr>
          <w:rFonts w:cstheme="minorHAnsi"/>
        </w:rPr>
        <w:t>,</w:t>
      </w:r>
      <w:r w:rsidRPr="00E94397">
        <w:rPr>
          <w:rFonts w:cstheme="minorHAnsi"/>
        </w:rPr>
        <w:t xml:space="preserve"> souvisejících s poskytnutou podporou avízem</w:t>
      </w:r>
      <w:r w:rsidR="005C2C30" w:rsidRPr="00E94397">
        <w:rPr>
          <w:rFonts w:cstheme="minorHAnsi"/>
        </w:rPr>
        <w:t>,</w:t>
      </w:r>
      <w:r w:rsidRPr="00E94397">
        <w:rPr>
          <w:rFonts w:cstheme="minorHAnsi"/>
        </w:rPr>
        <w:t xml:space="preserve"> poskytovatele, a to </w:t>
      </w:r>
      <w:r w:rsidR="005C2C30" w:rsidRPr="00E94397">
        <w:rPr>
          <w:rFonts w:cstheme="minorHAnsi"/>
        </w:rPr>
        <w:t xml:space="preserve">formou datové zprávy nebo zprávou opatřenou zaručeným elektronickým podpisem na e-mailovou adresu </w:t>
      </w:r>
      <w:hyperlink r:id="rId8" w:history="1">
        <w:r w:rsidR="00A35FE6" w:rsidRPr="004626D4">
          <w:rPr>
            <w:rStyle w:val="Hypertextovodkaz"/>
            <w:rFonts w:cstheme="minorHAnsi"/>
          </w:rPr>
          <w:t>aviza@msmt.gov.cz</w:t>
        </w:r>
      </w:hyperlink>
      <w:r w:rsidR="005C2C30" w:rsidRPr="00E94397">
        <w:rPr>
          <w:rFonts w:cstheme="minorHAnsi"/>
        </w:rPr>
        <w:t xml:space="preserve"> a rovněž je povinen o této skutečnosti informovat ve stejné lhůtě a stejným způsobem oddělení řízení mezinárodních programů VaVaI. </w:t>
      </w:r>
      <w:r w:rsidRPr="00E94397">
        <w:rPr>
          <w:rFonts w:cstheme="minorHAnsi"/>
        </w:rPr>
        <w:t>Poskytovatel musí avízo obdržet nejpozději v den připsání vratky na účet.</w:t>
      </w:r>
    </w:p>
    <w:p w14:paraId="72F0080D" w14:textId="663A3C5E" w:rsidR="000E6398" w:rsidRPr="00E94397" w:rsidRDefault="000E6398" w:rsidP="002F2F17">
      <w:pPr>
        <w:pStyle w:val="Odstavec-1"/>
        <w:numPr>
          <w:ilvl w:val="0"/>
          <w:numId w:val="17"/>
        </w:numPr>
        <w:spacing w:before="240"/>
        <w:ind w:left="567" w:hanging="567"/>
        <w:rPr>
          <w:rFonts w:asciiTheme="minorHAnsi" w:hAnsiTheme="minorHAnsi" w:cstheme="minorHAnsi"/>
          <w:sz w:val="22"/>
          <w:szCs w:val="22"/>
        </w:rPr>
      </w:pPr>
      <w:r w:rsidRPr="00E94397">
        <w:rPr>
          <w:rFonts w:asciiTheme="minorHAnsi" w:hAnsiTheme="minorHAnsi" w:cstheme="minorHAnsi"/>
          <w:sz w:val="22"/>
          <w:szCs w:val="22"/>
        </w:rPr>
        <w:t xml:space="preserve">Příjemce je povinen vypořádat dotaci se státním rozpočtem podle § 75 zákona č. 218/2000 Sb. a vyhlášky č. </w:t>
      </w:r>
      <w:r w:rsidR="00575367">
        <w:rPr>
          <w:rFonts w:asciiTheme="minorHAnsi" w:hAnsiTheme="minorHAnsi" w:cstheme="minorHAnsi"/>
          <w:sz w:val="22"/>
          <w:szCs w:val="22"/>
        </w:rPr>
        <w:t>433</w:t>
      </w:r>
      <w:r w:rsidRPr="00E94397">
        <w:rPr>
          <w:rFonts w:asciiTheme="minorHAnsi" w:hAnsiTheme="minorHAnsi" w:cstheme="minorHAnsi"/>
          <w:sz w:val="22"/>
          <w:szCs w:val="22"/>
        </w:rPr>
        <w:t>/20</w:t>
      </w:r>
      <w:r w:rsidR="00575367">
        <w:rPr>
          <w:rFonts w:asciiTheme="minorHAnsi" w:hAnsiTheme="minorHAnsi" w:cstheme="minorHAnsi"/>
          <w:sz w:val="22"/>
          <w:szCs w:val="22"/>
        </w:rPr>
        <w:t>24</w:t>
      </w:r>
      <w:r w:rsidRPr="00E94397">
        <w:rPr>
          <w:rFonts w:asciiTheme="minorHAnsi" w:hAnsiTheme="minorHAnsi" w:cstheme="minorHAnsi"/>
          <w:sz w:val="22"/>
          <w:szCs w:val="22"/>
        </w:rPr>
        <w:t xml:space="preserve"> Sb., o zásadách a lhůtách finančního vypořádání vztahů se státním rozpočtem, státními finančními aktivy a Národním fondem (vyhláška o finančním vypořádání), ve znění pozdějších předpisů. </w:t>
      </w:r>
    </w:p>
    <w:p w14:paraId="7D71D1A1" w14:textId="77777777" w:rsidR="008F1BF2" w:rsidRPr="00E94397" w:rsidRDefault="000E6398" w:rsidP="002F2F17">
      <w:pPr>
        <w:pStyle w:val="Odstavec-1"/>
        <w:numPr>
          <w:ilvl w:val="0"/>
          <w:numId w:val="17"/>
        </w:numPr>
        <w:spacing w:before="240"/>
        <w:ind w:left="567" w:hanging="567"/>
        <w:rPr>
          <w:rFonts w:asciiTheme="minorHAnsi" w:hAnsiTheme="minorHAnsi" w:cstheme="minorHAnsi"/>
          <w:sz w:val="22"/>
          <w:szCs w:val="22"/>
        </w:rPr>
      </w:pPr>
      <w:r w:rsidRPr="00E94397">
        <w:rPr>
          <w:rFonts w:asciiTheme="minorHAnsi" w:hAnsiTheme="minorHAnsi" w:cstheme="minorHAnsi"/>
          <w:sz w:val="22"/>
          <w:szCs w:val="22"/>
        </w:rPr>
        <w:t>Souhrnné vyúčtování podpory a celkových uznaných nákladů Projektu, které je také součástí průběžné zprávy podle odst. 6 Přílohy III, příjemce předkládá za jednotlivé kalendářní roky vždy do </w:t>
      </w:r>
      <w:r w:rsidRPr="00E94397">
        <w:rPr>
          <w:rFonts w:asciiTheme="minorHAnsi" w:hAnsiTheme="minorHAnsi" w:cstheme="minorHAnsi"/>
          <w:b/>
          <w:sz w:val="22"/>
          <w:szCs w:val="22"/>
        </w:rPr>
        <w:t>30. ledna</w:t>
      </w:r>
      <w:r w:rsidRPr="00E94397">
        <w:rPr>
          <w:rFonts w:asciiTheme="minorHAnsi" w:hAnsiTheme="minorHAnsi" w:cstheme="minorHAnsi"/>
          <w:sz w:val="22"/>
          <w:szCs w:val="22"/>
        </w:rPr>
        <w:t xml:space="preserve"> následujícího kalendářního roku, souhrnné vyúčtování uznaných nákladů Projektu, které je součástí závěrečné zprávy podle odst. 6 Přílohy III, příjemce předkládá do </w:t>
      </w:r>
      <w:r w:rsidRPr="00E94397">
        <w:rPr>
          <w:rFonts w:asciiTheme="minorHAnsi" w:hAnsiTheme="minorHAnsi" w:cstheme="minorHAnsi"/>
          <w:b/>
          <w:sz w:val="22"/>
          <w:szCs w:val="22"/>
        </w:rPr>
        <w:t>30 kalendářních dnů</w:t>
      </w:r>
      <w:r w:rsidRPr="00E94397">
        <w:rPr>
          <w:rFonts w:asciiTheme="minorHAnsi" w:hAnsiTheme="minorHAnsi" w:cstheme="minorHAnsi"/>
          <w:sz w:val="22"/>
          <w:szCs w:val="22"/>
        </w:rPr>
        <w:t xml:space="preserve"> po ukončení Projektu. V případě ukončení řešení Projektu před term</w:t>
      </w:r>
      <w:r w:rsidR="00E77716" w:rsidRPr="00E94397">
        <w:rPr>
          <w:rFonts w:asciiTheme="minorHAnsi" w:hAnsiTheme="minorHAnsi" w:cstheme="minorHAnsi"/>
          <w:sz w:val="22"/>
          <w:szCs w:val="22"/>
        </w:rPr>
        <w:t>ínem uvedeným v článku 3 odst. 2</w:t>
      </w:r>
      <w:r w:rsidRPr="00E94397">
        <w:rPr>
          <w:rFonts w:asciiTheme="minorHAnsi" w:hAnsiTheme="minorHAnsi" w:cstheme="minorHAnsi"/>
          <w:sz w:val="22"/>
          <w:szCs w:val="22"/>
        </w:rPr>
        <w:t xml:space="preserve"> této smlouvy příjemce předloží poskytovateli souhrnné vyúčtování uznaných nákladů nejpozději do </w:t>
      </w:r>
      <w:r w:rsidRPr="00E94397">
        <w:rPr>
          <w:rFonts w:asciiTheme="minorHAnsi" w:hAnsiTheme="minorHAnsi" w:cstheme="minorHAnsi"/>
          <w:b/>
          <w:sz w:val="22"/>
          <w:szCs w:val="22"/>
        </w:rPr>
        <w:t>60</w:t>
      </w:r>
      <w:r w:rsidRPr="00E94397">
        <w:rPr>
          <w:rFonts w:asciiTheme="minorHAnsi" w:hAnsiTheme="minorHAnsi" w:cstheme="minorHAnsi"/>
          <w:sz w:val="22"/>
          <w:szCs w:val="22"/>
        </w:rPr>
        <w:t xml:space="preserve"> </w:t>
      </w:r>
      <w:r w:rsidRPr="00E94397">
        <w:rPr>
          <w:rFonts w:asciiTheme="minorHAnsi" w:hAnsiTheme="minorHAnsi" w:cstheme="minorHAnsi"/>
          <w:b/>
          <w:sz w:val="22"/>
          <w:szCs w:val="22"/>
        </w:rPr>
        <w:t>kalendářních dnů</w:t>
      </w:r>
      <w:r w:rsidRPr="00E94397">
        <w:rPr>
          <w:rFonts w:asciiTheme="minorHAnsi" w:hAnsiTheme="minorHAnsi" w:cstheme="minorHAnsi"/>
          <w:sz w:val="22"/>
          <w:szCs w:val="22"/>
        </w:rPr>
        <w:t xml:space="preserve"> po tomto mimořádném ukončení řešení Projektu.</w:t>
      </w:r>
    </w:p>
    <w:p w14:paraId="128417E2" w14:textId="77777777" w:rsidR="00AD23EF" w:rsidRPr="00E94397" w:rsidRDefault="00AD23EF" w:rsidP="00AD23EF">
      <w:pPr>
        <w:pStyle w:val="Odstavec-1"/>
        <w:keepNext/>
        <w:spacing w:after="0"/>
        <w:ind w:left="709" w:hanging="709"/>
        <w:jc w:val="center"/>
        <w:rPr>
          <w:rFonts w:asciiTheme="minorHAnsi" w:hAnsiTheme="minorHAnsi" w:cstheme="minorHAnsi"/>
          <w:b/>
          <w:bCs/>
          <w:sz w:val="22"/>
          <w:szCs w:val="22"/>
        </w:rPr>
      </w:pPr>
      <w:r w:rsidRPr="00E94397">
        <w:rPr>
          <w:rFonts w:asciiTheme="minorHAnsi" w:hAnsiTheme="minorHAnsi" w:cstheme="minorHAnsi"/>
          <w:b/>
          <w:bCs/>
          <w:sz w:val="22"/>
          <w:szCs w:val="22"/>
        </w:rPr>
        <w:t>Článek 7</w:t>
      </w:r>
    </w:p>
    <w:p w14:paraId="7094FF75" w14:textId="77777777" w:rsidR="00AD23EF" w:rsidRPr="00E94397" w:rsidRDefault="00AD23EF" w:rsidP="00AD23EF">
      <w:pPr>
        <w:pStyle w:val="Odstavec-1"/>
        <w:keepNext/>
        <w:spacing w:after="0"/>
        <w:ind w:left="709" w:hanging="709"/>
        <w:jc w:val="center"/>
        <w:rPr>
          <w:rFonts w:asciiTheme="minorHAnsi" w:hAnsiTheme="minorHAnsi" w:cstheme="minorHAnsi"/>
          <w:b/>
          <w:bCs/>
          <w:sz w:val="22"/>
          <w:szCs w:val="22"/>
        </w:rPr>
      </w:pPr>
      <w:r w:rsidRPr="00E94397">
        <w:rPr>
          <w:rFonts w:asciiTheme="minorHAnsi" w:hAnsiTheme="minorHAnsi" w:cstheme="minorHAnsi"/>
          <w:b/>
          <w:bCs/>
          <w:sz w:val="22"/>
          <w:szCs w:val="22"/>
        </w:rPr>
        <w:t>Další povinnosti příjemce</w:t>
      </w:r>
    </w:p>
    <w:p w14:paraId="1F191ADA" w14:textId="77777777" w:rsidR="00AD23EF" w:rsidRPr="00E94397" w:rsidRDefault="00AD23EF" w:rsidP="00AD23EF">
      <w:pPr>
        <w:pStyle w:val="Odstavec-1"/>
        <w:spacing w:before="240"/>
        <w:rPr>
          <w:rFonts w:asciiTheme="minorHAnsi" w:hAnsiTheme="minorHAnsi" w:cstheme="minorHAnsi"/>
          <w:sz w:val="22"/>
          <w:szCs w:val="22"/>
        </w:rPr>
      </w:pPr>
      <w:r w:rsidRPr="00E94397">
        <w:rPr>
          <w:rFonts w:asciiTheme="minorHAnsi" w:hAnsiTheme="minorHAnsi" w:cstheme="minorHAnsi"/>
          <w:sz w:val="22"/>
          <w:szCs w:val="22"/>
        </w:rPr>
        <w:t xml:space="preserve">Příjemce je dále povinen: </w:t>
      </w:r>
    </w:p>
    <w:p w14:paraId="2127CDAD" w14:textId="77777777" w:rsidR="00AD23EF" w:rsidRPr="00E94397"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E94397">
        <w:rPr>
          <w:rFonts w:asciiTheme="minorHAnsi" w:hAnsiTheme="minorHAnsi" w:cstheme="minorHAnsi"/>
          <w:sz w:val="22"/>
          <w:szCs w:val="22"/>
        </w:rPr>
        <w:t xml:space="preserve">uvádět v souvislosti s Projektem ve všech zveřejňovaných informacích identifikační kód Projektu podle článku 1 odst. 1 této smlouvy a skutečnost, že na řešení Projektu byla poskytnuta podpora v rámci </w:t>
      </w:r>
      <w:r w:rsidRPr="00E94397">
        <w:rPr>
          <w:rFonts w:asciiTheme="minorHAnsi" w:hAnsiTheme="minorHAnsi" w:cstheme="minorHAnsi"/>
          <w:sz w:val="22"/>
          <w:szCs w:val="22"/>
          <w:shd w:val="clear" w:color="auto" w:fill="FFFFFF" w:themeFill="background1"/>
        </w:rPr>
        <w:t>programu INTER-EXCELLENCE</w:t>
      </w:r>
      <w:r w:rsidR="00AE684F" w:rsidRPr="00E94397">
        <w:rPr>
          <w:rFonts w:asciiTheme="minorHAnsi" w:hAnsiTheme="minorHAnsi" w:cstheme="minorHAnsi"/>
          <w:sz w:val="22"/>
          <w:szCs w:val="22"/>
          <w:shd w:val="clear" w:color="auto" w:fill="FFFFFF" w:themeFill="background1"/>
        </w:rPr>
        <w:t xml:space="preserve"> II</w:t>
      </w:r>
      <w:r w:rsidRPr="00E94397">
        <w:rPr>
          <w:rFonts w:asciiTheme="minorHAnsi" w:hAnsiTheme="minorHAnsi" w:cstheme="minorHAnsi"/>
          <w:sz w:val="22"/>
          <w:szCs w:val="22"/>
        </w:rPr>
        <w:t>, včetně správného oficiálního názvu nebo oficiální zkratky poskytovatele a oficiálního loga poskytovatele v souladu s pravidly, která jsou zveřejněna na adrese www.msmt.cz,</w:t>
      </w:r>
    </w:p>
    <w:p w14:paraId="0F0A2D55" w14:textId="77777777" w:rsidR="00AD23EF" w:rsidRPr="00E94397" w:rsidRDefault="00AD23EF" w:rsidP="00826AD5">
      <w:pPr>
        <w:pStyle w:val="Odstavec-1"/>
        <w:numPr>
          <w:ilvl w:val="0"/>
          <w:numId w:val="8"/>
        </w:numPr>
        <w:shd w:val="clear" w:color="auto" w:fill="FFFFFF" w:themeFill="background1"/>
        <w:tabs>
          <w:tab w:val="num" w:pos="567"/>
        </w:tabs>
        <w:spacing w:before="240"/>
        <w:ind w:left="567" w:hanging="567"/>
        <w:rPr>
          <w:rFonts w:asciiTheme="minorHAnsi" w:hAnsiTheme="minorHAnsi" w:cstheme="minorHAnsi"/>
          <w:sz w:val="22"/>
          <w:szCs w:val="22"/>
        </w:rPr>
      </w:pPr>
      <w:r w:rsidRPr="00E94397">
        <w:rPr>
          <w:rFonts w:asciiTheme="minorHAnsi" w:hAnsiTheme="minorHAnsi" w:cstheme="minorHAnsi"/>
          <w:sz w:val="22"/>
          <w:szCs w:val="22"/>
        </w:rPr>
        <w:t xml:space="preserve">písemně informovat poskytovatele o všech změnách, které nastaly v době </w:t>
      </w:r>
      <w:r w:rsidR="0083447E" w:rsidRPr="00E94397">
        <w:rPr>
          <w:rFonts w:asciiTheme="minorHAnsi" w:hAnsiTheme="minorHAnsi" w:cstheme="minorHAnsi"/>
          <w:sz w:val="22"/>
          <w:szCs w:val="22"/>
        </w:rPr>
        <w:t xml:space="preserve">účinnosti </w:t>
      </w:r>
      <w:r w:rsidRPr="00E94397">
        <w:rPr>
          <w:rFonts w:asciiTheme="minorHAnsi" w:hAnsiTheme="minorHAnsi" w:cstheme="minorHAnsi"/>
          <w:sz w:val="22"/>
          <w:szCs w:val="22"/>
        </w:rPr>
        <w:t xml:space="preserve">této smlouvy a které se dotýkají právní osobnosti příjemce, údajů požadovaných pro prokázání způsobilosti příjemce nebo údajů, které by mohly mít vliv na řešení Projektu, respektive na dosahování jeho cílů nebo jeho rozpočet, a to nejdéle do </w:t>
      </w:r>
      <w:r w:rsidRPr="00E94397">
        <w:rPr>
          <w:rFonts w:asciiTheme="minorHAnsi" w:hAnsiTheme="minorHAnsi" w:cstheme="minorHAnsi"/>
          <w:b/>
          <w:sz w:val="22"/>
          <w:szCs w:val="22"/>
        </w:rPr>
        <w:t>7 kalendářních dnů</w:t>
      </w:r>
      <w:r w:rsidRPr="00E94397">
        <w:rPr>
          <w:rFonts w:asciiTheme="minorHAnsi" w:hAnsiTheme="minorHAnsi" w:cstheme="minorHAnsi"/>
          <w:sz w:val="22"/>
          <w:szCs w:val="22"/>
        </w:rPr>
        <w:t xml:space="preserve"> ode dne, kdy se o takové skutečnosti dozvěděl,</w:t>
      </w:r>
    </w:p>
    <w:p w14:paraId="1479D44C" w14:textId="77777777" w:rsidR="00AD23EF" w:rsidRPr="00E94397" w:rsidRDefault="005C2C30"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E94397">
        <w:rPr>
          <w:rFonts w:asciiTheme="minorHAnsi" w:hAnsiTheme="minorHAnsi" w:cstheme="minorHAnsi"/>
          <w:sz w:val="22"/>
          <w:szCs w:val="22"/>
        </w:rPr>
        <w:t>o případnou změnu v osobě řešitele požádat písemně poskytovatele. V případě souhlasu poskytovatele se změnou dojde k uzavření dodatku k této smlouvě</w:t>
      </w:r>
      <w:r w:rsidR="00AD23EF" w:rsidRPr="00E94397">
        <w:rPr>
          <w:rFonts w:asciiTheme="minorHAnsi" w:hAnsiTheme="minorHAnsi" w:cstheme="minorHAnsi"/>
          <w:sz w:val="22"/>
          <w:szCs w:val="22"/>
        </w:rPr>
        <w:t>,</w:t>
      </w:r>
      <w:r w:rsidR="00EA2604" w:rsidRPr="00E94397">
        <w:rPr>
          <w:rFonts w:asciiTheme="minorHAnsi" w:hAnsiTheme="minorHAnsi" w:cstheme="minorHAnsi"/>
          <w:sz w:val="22"/>
          <w:szCs w:val="22"/>
        </w:rPr>
        <w:t xml:space="preserve"> </w:t>
      </w:r>
    </w:p>
    <w:p w14:paraId="20D226DA" w14:textId="77777777" w:rsidR="00AD23EF" w:rsidRPr="00E94397"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E94397">
        <w:rPr>
          <w:rFonts w:asciiTheme="minorHAnsi" w:hAnsiTheme="minorHAnsi" w:cstheme="minorHAnsi"/>
          <w:sz w:val="22"/>
          <w:szCs w:val="22"/>
        </w:rPr>
        <w:t>v případě změn ostatních členů řešitelského týmu, které neovlivní předmět, cíl a rozpočet Projektu, poskytovatele informovat prostřednictvím průběžné nebo závěrečné zprávy,</w:t>
      </w:r>
    </w:p>
    <w:p w14:paraId="3929385C" w14:textId="77777777" w:rsidR="00AD23EF" w:rsidRPr="00E94397" w:rsidRDefault="00AD23EF" w:rsidP="00826AD5">
      <w:pPr>
        <w:pStyle w:val="Odstavec-1"/>
        <w:numPr>
          <w:ilvl w:val="0"/>
          <w:numId w:val="8"/>
        </w:numPr>
        <w:tabs>
          <w:tab w:val="clear" w:pos="2912"/>
          <w:tab w:val="num" w:pos="567"/>
        </w:tabs>
        <w:spacing w:before="240"/>
        <w:ind w:left="567" w:hanging="567"/>
        <w:rPr>
          <w:rFonts w:asciiTheme="minorHAnsi" w:hAnsiTheme="minorHAnsi" w:cstheme="minorHAnsi"/>
          <w:sz w:val="22"/>
          <w:szCs w:val="22"/>
        </w:rPr>
      </w:pPr>
      <w:r w:rsidRPr="00E94397">
        <w:rPr>
          <w:rFonts w:asciiTheme="minorHAnsi" w:hAnsiTheme="minorHAnsi" w:cstheme="minorHAnsi"/>
          <w:sz w:val="22"/>
          <w:szCs w:val="22"/>
        </w:rPr>
        <w:t xml:space="preserve">umožnit řešiteli a ostatním členům řešitelského týmu uvedeným v Příloze I řešení Projektu v plném rozsahu pracovních úvazků podle Přílohy I v rámci </w:t>
      </w:r>
      <w:r w:rsidR="00106837" w:rsidRPr="00E94397">
        <w:rPr>
          <w:rFonts w:asciiTheme="minorHAnsi" w:hAnsiTheme="minorHAnsi" w:cstheme="minorHAnsi"/>
          <w:sz w:val="22"/>
          <w:szCs w:val="22"/>
        </w:rPr>
        <w:t xml:space="preserve">jejich </w:t>
      </w:r>
      <w:r w:rsidRPr="00E94397">
        <w:rPr>
          <w:rFonts w:asciiTheme="minorHAnsi" w:hAnsiTheme="minorHAnsi" w:cstheme="minorHAnsi"/>
          <w:sz w:val="22"/>
          <w:szCs w:val="22"/>
        </w:rPr>
        <w:t>pracovněprávního vztahu</w:t>
      </w:r>
      <w:r w:rsidR="00106837" w:rsidRPr="00E94397">
        <w:rPr>
          <w:rFonts w:asciiTheme="minorHAnsi" w:hAnsiTheme="minorHAnsi" w:cstheme="minorHAnsi"/>
          <w:sz w:val="22"/>
          <w:szCs w:val="22"/>
        </w:rPr>
        <w:t xml:space="preserve"> uzavřeného s příjemcem</w:t>
      </w:r>
      <w:r w:rsidRPr="00E94397">
        <w:rPr>
          <w:rFonts w:asciiTheme="minorHAnsi" w:hAnsiTheme="minorHAnsi" w:cstheme="minorHAnsi"/>
          <w:sz w:val="22"/>
          <w:szCs w:val="22"/>
        </w:rPr>
        <w:t>,</w:t>
      </w:r>
    </w:p>
    <w:p w14:paraId="7D63FFFA" w14:textId="77777777" w:rsidR="00AD23EF" w:rsidRPr="00E94397"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E94397">
        <w:rPr>
          <w:rFonts w:asciiTheme="minorHAnsi" w:hAnsiTheme="minorHAnsi" w:cstheme="minorHAnsi"/>
          <w:sz w:val="22"/>
          <w:szCs w:val="22"/>
        </w:rPr>
        <w:t>neprodleně informovat poskytovatele o podezření na nesrovnalosti zjištěné při řešení Projektu. Nesrovnalostí se rozumí porušení některého z ustanovení:</w:t>
      </w:r>
    </w:p>
    <w:p w14:paraId="006022DE" w14:textId="77777777" w:rsidR="00AD23EF" w:rsidRPr="00E94397"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E94397">
        <w:rPr>
          <w:rFonts w:asciiTheme="minorHAnsi" w:hAnsiTheme="minorHAnsi" w:cstheme="minorHAnsi"/>
          <w:sz w:val="22"/>
          <w:szCs w:val="22"/>
        </w:rPr>
        <w:t>práva Evropské unie,</w:t>
      </w:r>
    </w:p>
    <w:p w14:paraId="03265AAC" w14:textId="77777777" w:rsidR="00AD23EF" w:rsidRPr="00E94397"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E94397">
        <w:rPr>
          <w:rFonts w:asciiTheme="minorHAnsi" w:hAnsiTheme="minorHAnsi" w:cstheme="minorHAnsi"/>
          <w:sz w:val="22"/>
          <w:szCs w:val="22"/>
        </w:rPr>
        <w:t>právních předpisů České republiky,</w:t>
      </w:r>
    </w:p>
    <w:p w14:paraId="7171188D" w14:textId="77777777" w:rsidR="00AD23EF" w:rsidRPr="00E94397"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E94397">
        <w:rPr>
          <w:rFonts w:asciiTheme="minorHAnsi" w:hAnsiTheme="minorHAnsi" w:cstheme="minorHAnsi"/>
          <w:sz w:val="22"/>
          <w:szCs w:val="22"/>
        </w:rPr>
        <w:lastRenderedPageBreak/>
        <w:t>této smlouvy.</w:t>
      </w:r>
    </w:p>
    <w:p w14:paraId="1AC7DDE9" w14:textId="77777777" w:rsidR="00AD23EF" w:rsidRPr="00E94397"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E94397">
        <w:rPr>
          <w:rFonts w:asciiTheme="minorHAnsi" w:hAnsiTheme="minorHAnsi" w:cstheme="minorHAnsi"/>
          <w:sz w:val="22"/>
          <w:szCs w:val="22"/>
        </w:rPr>
        <w:t>předávat poskytovateli zprávy o řešení Projektu podle Přílohy III,</w:t>
      </w:r>
    </w:p>
    <w:p w14:paraId="009901A6" w14:textId="77777777" w:rsidR="00AD23EF" w:rsidRPr="00E94397"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E94397">
        <w:rPr>
          <w:rFonts w:asciiTheme="minorHAnsi" w:hAnsiTheme="minorHAnsi" w:cstheme="minorHAnsi"/>
          <w:sz w:val="22"/>
          <w:szCs w:val="22"/>
        </w:rPr>
        <w:t xml:space="preserve">řádně uchovávat originály všech rozhodnutí, smluv a dalších dokumentů týkajících se řešení Projektu v souladu s obecně závaznými předpisy po dobu </w:t>
      </w:r>
      <w:r w:rsidRPr="00E94397">
        <w:rPr>
          <w:rFonts w:asciiTheme="minorHAnsi" w:hAnsiTheme="minorHAnsi" w:cstheme="minorHAnsi"/>
          <w:b/>
          <w:sz w:val="22"/>
          <w:szCs w:val="22"/>
        </w:rPr>
        <w:t>10 let</w:t>
      </w:r>
      <w:r w:rsidRPr="00E94397">
        <w:rPr>
          <w:rFonts w:asciiTheme="minorHAnsi" w:hAnsiTheme="minorHAnsi" w:cstheme="minorHAnsi"/>
          <w:sz w:val="22"/>
          <w:szCs w:val="22"/>
        </w:rPr>
        <w:t xml:space="preserve"> od data posledního poskytnutí podpory nebo její části,</w:t>
      </w:r>
    </w:p>
    <w:p w14:paraId="08E0F428" w14:textId="1C9461FF" w:rsidR="00AD23EF" w:rsidRPr="00E94397"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E94397">
        <w:rPr>
          <w:rFonts w:asciiTheme="minorHAnsi" w:hAnsiTheme="minorHAnsi" w:cstheme="minorHAnsi"/>
          <w:sz w:val="22"/>
          <w:szCs w:val="22"/>
        </w:rPr>
        <w:t>po celou dobu řešení Projektu nakládat s veškerým majetkem získaným z prostředků na</w:t>
      </w:r>
      <w:r w:rsidR="00AF6222" w:rsidRPr="00E94397">
        <w:rPr>
          <w:rFonts w:asciiTheme="minorHAnsi" w:hAnsiTheme="minorHAnsi" w:cstheme="minorHAnsi"/>
          <w:sz w:val="22"/>
          <w:szCs w:val="22"/>
        </w:rPr>
        <w:t xml:space="preserve"> </w:t>
      </w:r>
      <w:r w:rsidRPr="00E94397">
        <w:rPr>
          <w:rFonts w:asciiTheme="minorHAnsi" w:hAnsiTheme="minorHAnsi" w:cstheme="minorHAnsi"/>
          <w:sz w:val="22"/>
          <w:szCs w:val="22"/>
        </w:rPr>
        <w:t>Projekt hospodárně, efektivně a účelně, zejména jej zabezpečit proti poškození, ztrátě nebo odcizení,</w:t>
      </w:r>
    </w:p>
    <w:p w14:paraId="39035483" w14:textId="75B01F13" w:rsidR="00225CAE" w:rsidRPr="00E94397" w:rsidRDefault="00AD23EF" w:rsidP="008F1BF2">
      <w:pPr>
        <w:pStyle w:val="Odstavec-1"/>
        <w:numPr>
          <w:ilvl w:val="0"/>
          <w:numId w:val="8"/>
        </w:numPr>
        <w:tabs>
          <w:tab w:val="num" w:pos="567"/>
        </w:tabs>
        <w:spacing w:before="240"/>
        <w:ind w:left="567" w:hanging="567"/>
        <w:rPr>
          <w:rFonts w:asciiTheme="minorHAnsi" w:hAnsiTheme="minorHAnsi" w:cstheme="minorHAnsi"/>
          <w:sz w:val="22"/>
          <w:szCs w:val="22"/>
        </w:rPr>
      </w:pPr>
      <w:r w:rsidRPr="00E94397">
        <w:rPr>
          <w:rFonts w:asciiTheme="minorHAnsi" w:hAnsiTheme="minorHAnsi" w:cstheme="minorHAnsi"/>
          <w:sz w:val="22"/>
          <w:szCs w:val="22"/>
        </w:rPr>
        <w:t>vyvinout veškeré nezbytné úsilí k dosažení cílů uvedených v</w:t>
      </w:r>
      <w:r w:rsidR="00AF6222" w:rsidRPr="00E94397">
        <w:rPr>
          <w:rFonts w:asciiTheme="minorHAnsi" w:hAnsiTheme="minorHAnsi" w:cstheme="minorHAnsi"/>
          <w:sz w:val="22"/>
          <w:szCs w:val="22"/>
        </w:rPr>
        <w:t xml:space="preserve"> </w:t>
      </w:r>
      <w:r w:rsidRPr="00E94397">
        <w:rPr>
          <w:rFonts w:asciiTheme="minorHAnsi" w:hAnsiTheme="minorHAnsi" w:cstheme="minorHAnsi"/>
          <w:sz w:val="22"/>
          <w:szCs w:val="22"/>
        </w:rPr>
        <w:t>Projektu a splnění veškerých závazků vůči poskytovateli.</w:t>
      </w:r>
    </w:p>
    <w:p w14:paraId="26C38B9C" w14:textId="1174676F" w:rsidR="00D9625C" w:rsidRPr="00E94397" w:rsidRDefault="00D9625C" w:rsidP="008F1BF2">
      <w:pPr>
        <w:pStyle w:val="Odstavec-1"/>
        <w:numPr>
          <w:ilvl w:val="0"/>
          <w:numId w:val="8"/>
        </w:numPr>
        <w:tabs>
          <w:tab w:val="num" w:pos="567"/>
        </w:tabs>
        <w:spacing w:before="240"/>
        <w:ind w:left="567" w:hanging="567"/>
        <w:rPr>
          <w:rFonts w:asciiTheme="minorHAnsi" w:hAnsiTheme="minorHAnsi" w:cstheme="minorHAnsi"/>
          <w:sz w:val="22"/>
          <w:szCs w:val="22"/>
        </w:rPr>
      </w:pPr>
      <w:r w:rsidRPr="00E94397">
        <w:rPr>
          <w:rFonts w:asciiTheme="minorHAnsi" w:hAnsiTheme="minorHAnsi" w:cstheme="minorHAnsi"/>
          <w:sz w:val="22"/>
          <w:szCs w:val="22"/>
        </w:rPr>
        <w:t xml:space="preserve">vytvořit a </w:t>
      </w:r>
      <w:r w:rsidR="00800772" w:rsidRPr="00E94397">
        <w:rPr>
          <w:rFonts w:asciiTheme="minorHAnsi" w:hAnsiTheme="minorHAnsi" w:cstheme="minorHAnsi"/>
          <w:sz w:val="22"/>
          <w:szCs w:val="22"/>
        </w:rPr>
        <w:t>v</w:t>
      </w:r>
      <w:r w:rsidRPr="00E94397">
        <w:rPr>
          <w:rFonts w:asciiTheme="minorHAnsi" w:hAnsiTheme="minorHAnsi" w:cstheme="minorHAnsi"/>
          <w:sz w:val="22"/>
          <w:szCs w:val="22"/>
        </w:rPr>
        <w:t xml:space="preserve"> průběžn</w:t>
      </w:r>
      <w:r w:rsidR="00800772" w:rsidRPr="00E94397">
        <w:rPr>
          <w:rFonts w:asciiTheme="minorHAnsi" w:hAnsiTheme="minorHAnsi" w:cstheme="minorHAnsi"/>
          <w:sz w:val="22"/>
          <w:szCs w:val="22"/>
        </w:rPr>
        <w:t>é</w:t>
      </w:r>
      <w:r w:rsidRPr="00E94397">
        <w:rPr>
          <w:rFonts w:asciiTheme="minorHAnsi" w:hAnsiTheme="minorHAnsi" w:cstheme="minorHAnsi"/>
          <w:sz w:val="22"/>
          <w:szCs w:val="22"/>
        </w:rPr>
        <w:t xml:space="preserve"> zprá</w:t>
      </w:r>
      <w:r w:rsidR="00800772" w:rsidRPr="00E94397">
        <w:rPr>
          <w:rFonts w:asciiTheme="minorHAnsi" w:hAnsiTheme="minorHAnsi" w:cstheme="minorHAnsi"/>
          <w:sz w:val="22"/>
          <w:szCs w:val="22"/>
        </w:rPr>
        <w:t>vě</w:t>
      </w:r>
      <w:r w:rsidR="009A654D" w:rsidRPr="00E94397">
        <w:rPr>
          <w:rFonts w:asciiTheme="minorHAnsi" w:hAnsiTheme="minorHAnsi" w:cstheme="minorHAnsi"/>
          <w:sz w:val="22"/>
          <w:szCs w:val="22"/>
        </w:rPr>
        <w:t xml:space="preserve"> o řešení Projektu</w:t>
      </w:r>
      <w:r w:rsidRPr="00E94397">
        <w:rPr>
          <w:rFonts w:asciiTheme="minorHAnsi" w:hAnsiTheme="minorHAnsi" w:cstheme="minorHAnsi"/>
          <w:sz w:val="22"/>
          <w:szCs w:val="22"/>
        </w:rPr>
        <w:t xml:space="preserve"> poskytovateli předložit Plán správy dat; dále jej v průběhu řešení pravidelně aktualizovat a aktualizovanou verzi pře</w:t>
      </w:r>
      <w:r w:rsidR="009A654D" w:rsidRPr="00E94397">
        <w:rPr>
          <w:rFonts w:asciiTheme="minorHAnsi" w:hAnsiTheme="minorHAnsi" w:cstheme="minorHAnsi"/>
          <w:sz w:val="22"/>
          <w:szCs w:val="22"/>
        </w:rPr>
        <w:t>dložit</w:t>
      </w:r>
      <w:r w:rsidRPr="00E94397">
        <w:rPr>
          <w:rFonts w:asciiTheme="minorHAnsi" w:hAnsiTheme="minorHAnsi" w:cstheme="minorHAnsi"/>
          <w:sz w:val="22"/>
          <w:szCs w:val="22"/>
        </w:rPr>
        <w:t xml:space="preserve"> jako součást každé další zprávy</w:t>
      </w:r>
      <w:r w:rsidR="009A654D" w:rsidRPr="00E94397">
        <w:rPr>
          <w:rFonts w:asciiTheme="minorHAnsi" w:hAnsiTheme="minorHAnsi" w:cstheme="minorHAnsi"/>
          <w:sz w:val="22"/>
          <w:szCs w:val="22"/>
        </w:rPr>
        <w:t xml:space="preserve"> o řešení Projektu</w:t>
      </w:r>
      <w:r w:rsidRPr="00E94397">
        <w:rPr>
          <w:rFonts w:asciiTheme="minorHAnsi" w:hAnsiTheme="minorHAnsi" w:cstheme="minorHAnsi"/>
          <w:sz w:val="22"/>
          <w:szCs w:val="22"/>
        </w:rPr>
        <w:t xml:space="preserve">. </w:t>
      </w:r>
    </w:p>
    <w:p w14:paraId="00A51571" w14:textId="53B77D16" w:rsidR="00D9625C" w:rsidRPr="00E94397" w:rsidRDefault="00D9625C" w:rsidP="008F1BF2">
      <w:pPr>
        <w:pStyle w:val="Odstavec-1"/>
        <w:numPr>
          <w:ilvl w:val="0"/>
          <w:numId w:val="8"/>
        </w:numPr>
        <w:tabs>
          <w:tab w:val="num" w:pos="567"/>
        </w:tabs>
        <w:spacing w:before="240"/>
        <w:ind w:left="567" w:hanging="567"/>
        <w:rPr>
          <w:rFonts w:asciiTheme="minorHAnsi" w:hAnsiTheme="minorHAnsi" w:cstheme="minorHAnsi"/>
          <w:sz w:val="22"/>
          <w:szCs w:val="22"/>
        </w:rPr>
      </w:pPr>
      <w:r w:rsidRPr="00E94397">
        <w:rPr>
          <w:rFonts w:asciiTheme="minorHAnsi" w:hAnsiTheme="minorHAnsi" w:cstheme="minorHAnsi"/>
          <w:sz w:val="22"/>
          <w:szCs w:val="22"/>
        </w:rPr>
        <w:t xml:space="preserve">předávat ve </w:t>
      </w:r>
      <w:r w:rsidR="009A654D" w:rsidRPr="00E94397">
        <w:rPr>
          <w:rFonts w:asciiTheme="minorHAnsi" w:hAnsiTheme="minorHAnsi" w:cstheme="minorHAnsi"/>
          <w:sz w:val="22"/>
          <w:szCs w:val="22"/>
        </w:rPr>
        <w:t xml:space="preserve">všech </w:t>
      </w:r>
      <w:r w:rsidRPr="00E94397">
        <w:rPr>
          <w:rFonts w:asciiTheme="minorHAnsi" w:hAnsiTheme="minorHAnsi" w:cstheme="minorHAnsi"/>
          <w:sz w:val="22"/>
          <w:szCs w:val="22"/>
        </w:rPr>
        <w:t xml:space="preserve">zprávách o řešení </w:t>
      </w:r>
      <w:r w:rsidR="009A654D" w:rsidRPr="00E94397">
        <w:rPr>
          <w:rFonts w:asciiTheme="minorHAnsi" w:hAnsiTheme="minorHAnsi" w:cstheme="minorHAnsi"/>
          <w:sz w:val="22"/>
          <w:szCs w:val="22"/>
        </w:rPr>
        <w:t>P</w:t>
      </w:r>
      <w:r w:rsidRPr="00E94397">
        <w:rPr>
          <w:rFonts w:asciiTheme="minorHAnsi" w:hAnsiTheme="minorHAnsi" w:cstheme="minorHAnsi"/>
          <w:sz w:val="22"/>
          <w:szCs w:val="22"/>
        </w:rPr>
        <w:t xml:space="preserve">rojektu </w:t>
      </w:r>
      <w:bookmarkStart w:id="1" w:name="_Hlk120704957"/>
      <w:r w:rsidRPr="00E94397">
        <w:rPr>
          <w:rFonts w:asciiTheme="minorHAnsi" w:hAnsiTheme="minorHAnsi" w:cstheme="minorHAnsi"/>
          <w:sz w:val="22"/>
          <w:szCs w:val="22"/>
        </w:rPr>
        <w:t>informace o dostupnosti a způsobu šíření výsledků výzkumu a výzkumných dat</w:t>
      </w:r>
      <w:bookmarkEnd w:id="1"/>
      <w:r w:rsidRPr="00E94397">
        <w:rPr>
          <w:rFonts w:asciiTheme="minorHAnsi" w:hAnsiTheme="minorHAnsi" w:cstheme="minorHAnsi"/>
          <w:sz w:val="22"/>
          <w:szCs w:val="22"/>
        </w:rPr>
        <w:t>, pokud byly vytvořeny za podpory z veřejných prostředků, a to v souladu se zásadou, že výsledky výzkumu a výzkumná data nejsou zveřejňovány pouze v odůvodněných případech.</w:t>
      </w:r>
    </w:p>
    <w:p w14:paraId="4FCDEA7C" w14:textId="77777777" w:rsidR="008F1BF2" w:rsidRPr="00E94397" w:rsidRDefault="008F1BF2" w:rsidP="00AD23EF">
      <w:pPr>
        <w:pStyle w:val="Odstavec-1"/>
        <w:keepNext/>
        <w:spacing w:after="0"/>
        <w:ind w:left="709" w:hanging="709"/>
        <w:jc w:val="center"/>
        <w:rPr>
          <w:rFonts w:asciiTheme="minorHAnsi" w:hAnsiTheme="minorHAnsi" w:cstheme="minorHAnsi"/>
          <w:b/>
          <w:sz w:val="22"/>
          <w:szCs w:val="22"/>
        </w:rPr>
      </w:pPr>
    </w:p>
    <w:p w14:paraId="29A984BE" w14:textId="77777777" w:rsidR="00AD23EF" w:rsidRPr="00E94397" w:rsidRDefault="00AD23EF" w:rsidP="00AD23EF">
      <w:pPr>
        <w:pStyle w:val="Odstavec-1"/>
        <w:keepNext/>
        <w:spacing w:after="0"/>
        <w:ind w:left="709" w:hanging="709"/>
        <w:jc w:val="center"/>
        <w:rPr>
          <w:rFonts w:asciiTheme="minorHAnsi" w:hAnsiTheme="minorHAnsi" w:cstheme="minorHAnsi"/>
          <w:b/>
          <w:sz w:val="22"/>
          <w:szCs w:val="22"/>
        </w:rPr>
      </w:pPr>
      <w:r w:rsidRPr="00E94397">
        <w:rPr>
          <w:rFonts w:asciiTheme="minorHAnsi" w:hAnsiTheme="minorHAnsi" w:cstheme="minorHAnsi"/>
          <w:b/>
          <w:sz w:val="22"/>
          <w:szCs w:val="22"/>
        </w:rPr>
        <w:t>Článek 8</w:t>
      </w:r>
    </w:p>
    <w:p w14:paraId="675643DD" w14:textId="77777777" w:rsidR="00AD23EF" w:rsidRPr="00E94397" w:rsidRDefault="00AD23EF" w:rsidP="00AD23EF">
      <w:pPr>
        <w:pStyle w:val="Odstavec-1"/>
        <w:keepNext/>
        <w:spacing w:after="0"/>
        <w:ind w:left="709" w:hanging="709"/>
        <w:jc w:val="center"/>
        <w:rPr>
          <w:rFonts w:asciiTheme="minorHAnsi" w:hAnsiTheme="minorHAnsi" w:cstheme="minorHAnsi"/>
          <w:b/>
          <w:sz w:val="22"/>
          <w:szCs w:val="22"/>
        </w:rPr>
      </w:pPr>
      <w:r w:rsidRPr="00E94397">
        <w:rPr>
          <w:rFonts w:asciiTheme="minorHAnsi" w:hAnsiTheme="minorHAnsi" w:cstheme="minorHAnsi"/>
          <w:b/>
          <w:sz w:val="22"/>
          <w:szCs w:val="22"/>
        </w:rPr>
        <w:t xml:space="preserve">Kontrola řešení Projektu </w:t>
      </w:r>
    </w:p>
    <w:p w14:paraId="73766321" w14:textId="79C9B442" w:rsidR="008A33D4" w:rsidRPr="00E94397" w:rsidRDefault="008A33D4" w:rsidP="00F72F69">
      <w:pPr>
        <w:pStyle w:val="Bezmezer"/>
        <w:numPr>
          <w:ilvl w:val="0"/>
          <w:numId w:val="18"/>
        </w:numPr>
        <w:spacing w:before="240" w:after="120"/>
        <w:ind w:left="567" w:hanging="567"/>
        <w:jc w:val="both"/>
        <w:rPr>
          <w:rFonts w:cstheme="minorHAnsi"/>
        </w:rPr>
      </w:pPr>
      <w:r w:rsidRPr="00E94397">
        <w:rPr>
          <w:rFonts w:cstheme="minorHAnsi"/>
        </w:rPr>
        <w:t>Veřejnosprávní kontrola použití podpory probíhá u příjemce na základě § 39 zákona č. 218/2000 Sb., § 8 odst. 2 zákona č. 320/2001 Sb., o finanční kontrole ve znění pozdějších předpisů</w:t>
      </w:r>
      <w:r w:rsidR="00EB27CB" w:rsidRPr="00E94397">
        <w:rPr>
          <w:rFonts w:cstheme="minorHAnsi"/>
        </w:rPr>
        <w:t>,</w:t>
      </w:r>
      <w:r w:rsidRPr="00E94397">
        <w:rPr>
          <w:rFonts w:cstheme="minorHAnsi"/>
        </w:rPr>
        <w:t xml:space="preserve"> § 4 a ostatních příslušných ustanovení zákona č. 255/2012 Sb., o kontrole (kontrolní řád) ve znění pozdějších předpisů a § 13 zákona č. 130/2002 Sb.</w:t>
      </w:r>
    </w:p>
    <w:p w14:paraId="1FC5CDC5" w14:textId="77777777" w:rsidR="00AD23EF" w:rsidRPr="00E94397" w:rsidRDefault="00AD23EF" w:rsidP="002F2F17">
      <w:pPr>
        <w:numPr>
          <w:ilvl w:val="0"/>
          <w:numId w:val="18"/>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E94397">
        <w:rPr>
          <w:rFonts w:asciiTheme="minorHAnsi" w:hAnsiTheme="minorHAnsi" w:cstheme="minorHAnsi"/>
          <w:sz w:val="22"/>
          <w:szCs w:val="22"/>
        </w:rPr>
        <w:t xml:space="preserve">Kontrola plnění cílů Projektu je poskytovatelem prováděna v souladu s § 13 zákona č. 130/2002 Sb. podle pokynů poskytovatele v termínech a způsobem, které jsou uvedeny v   Příloze III. </w:t>
      </w:r>
    </w:p>
    <w:p w14:paraId="0273BDE3" w14:textId="77777777" w:rsidR="00AD23EF" w:rsidRPr="00E94397" w:rsidRDefault="00AD23EF" w:rsidP="002F2F17">
      <w:pPr>
        <w:numPr>
          <w:ilvl w:val="0"/>
          <w:numId w:val="18"/>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E94397">
        <w:rPr>
          <w:rFonts w:asciiTheme="minorHAnsi" w:hAnsiTheme="minorHAnsi" w:cstheme="minorHAnsi"/>
          <w:sz w:val="22"/>
          <w:szCs w:val="22"/>
        </w:rPr>
        <w:t xml:space="preserve">Poskytovatel je oprávněn v průběhu řešení Projektu a </w:t>
      </w:r>
      <w:r w:rsidRPr="00E94397">
        <w:rPr>
          <w:rFonts w:asciiTheme="minorHAnsi" w:hAnsiTheme="minorHAnsi" w:cstheme="minorHAnsi"/>
          <w:sz w:val="22"/>
          <w:szCs w:val="22"/>
          <w:shd w:val="clear" w:color="auto" w:fill="FFFFFF" w:themeFill="background1"/>
        </w:rPr>
        <w:t xml:space="preserve">následně až po dobu </w:t>
      </w:r>
      <w:r w:rsidRPr="00E94397">
        <w:rPr>
          <w:rFonts w:asciiTheme="minorHAnsi" w:hAnsiTheme="minorHAnsi" w:cstheme="minorHAnsi"/>
          <w:b/>
          <w:sz w:val="22"/>
          <w:szCs w:val="22"/>
          <w:shd w:val="clear" w:color="auto" w:fill="FFFFFF" w:themeFill="background1"/>
        </w:rPr>
        <w:t>10 let</w:t>
      </w:r>
      <w:r w:rsidRPr="00E94397">
        <w:rPr>
          <w:rFonts w:asciiTheme="minorHAnsi" w:hAnsiTheme="minorHAnsi" w:cstheme="minorHAnsi"/>
          <w:sz w:val="22"/>
          <w:szCs w:val="22"/>
        </w:rPr>
        <w:t xml:space="preserve"> po ukončení jeho řešení provádět kontroly čerpání a využívání podpory a účelnosti vynaložených nákladů Projektu podle této smlouvy.</w:t>
      </w:r>
    </w:p>
    <w:p w14:paraId="2D484D3C" w14:textId="77777777" w:rsidR="00AD23EF" w:rsidRPr="00E94397" w:rsidRDefault="00AD23EF" w:rsidP="002F2F17">
      <w:pPr>
        <w:pStyle w:val="Bezmezer"/>
        <w:numPr>
          <w:ilvl w:val="0"/>
          <w:numId w:val="18"/>
        </w:numPr>
        <w:spacing w:before="240" w:after="120"/>
        <w:ind w:left="567" w:hanging="567"/>
        <w:jc w:val="both"/>
        <w:rPr>
          <w:rFonts w:cstheme="minorHAnsi"/>
        </w:rPr>
      </w:pPr>
      <w:r w:rsidRPr="00E94397">
        <w:rPr>
          <w:rFonts w:cstheme="minorHAnsi"/>
        </w:rPr>
        <w:t xml:space="preserve">Příjemce je povinen umožnit pověřeným zaměstnancům poskytovatele kontrolu realizace projektu, hospodaření s poskytnutou podporou a zpřístupnit jim k tomu veškeré potřebné doklady. </w:t>
      </w:r>
    </w:p>
    <w:p w14:paraId="49C7D13D" w14:textId="2F64FF6C" w:rsidR="00AD23EF" w:rsidRPr="00E94397" w:rsidRDefault="00AD23EF" w:rsidP="002F2F17">
      <w:pPr>
        <w:pStyle w:val="Bezmezer"/>
        <w:numPr>
          <w:ilvl w:val="0"/>
          <w:numId w:val="18"/>
        </w:numPr>
        <w:spacing w:before="240" w:after="120"/>
        <w:ind w:left="567" w:hanging="567"/>
        <w:jc w:val="both"/>
        <w:rPr>
          <w:rFonts w:cstheme="minorHAnsi"/>
        </w:rPr>
      </w:pPr>
      <w:r w:rsidRPr="00E94397">
        <w:rPr>
          <w:rFonts w:cstheme="minorHAnsi"/>
        </w:rPr>
        <w:t xml:space="preserve">Pokud </w:t>
      </w:r>
      <w:r w:rsidR="00371CB3" w:rsidRPr="00E94397">
        <w:rPr>
          <w:rFonts w:cstheme="minorHAnsi"/>
        </w:rPr>
        <w:t>poskytovatel</w:t>
      </w:r>
      <w:r w:rsidRPr="00E94397">
        <w:rPr>
          <w:rFonts w:cstheme="minorHAnsi"/>
        </w:rPr>
        <w:t xml:space="preserve"> na základě provedené kontroly dojd</w:t>
      </w:r>
      <w:r w:rsidR="00371CB3" w:rsidRPr="00E94397">
        <w:rPr>
          <w:rFonts w:cstheme="minorHAnsi"/>
        </w:rPr>
        <w:t>e</w:t>
      </w:r>
      <w:r w:rsidRPr="00E94397">
        <w:rPr>
          <w:rFonts w:cstheme="minorHAnsi"/>
        </w:rPr>
        <w:t xml:space="preserve"> k závěru,</w:t>
      </w:r>
      <w:r w:rsidRPr="00E94397">
        <w:rPr>
          <w:rFonts w:cstheme="minorHAnsi"/>
        </w:rPr>
        <w:br/>
        <w:t xml:space="preserve">že na straně příjemce podpory mohlo dojít k porušení rozpočtové kázně, </w:t>
      </w:r>
      <w:r w:rsidR="00371CB3" w:rsidRPr="00E94397">
        <w:rPr>
          <w:rFonts w:cstheme="minorHAnsi"/>
        </w:rPr>
        <w:t>postupuje podle § 14f zákona č. 218/2000 Sb. a v případě neuposlechnutí výzvy cestou</w:t>
      </w:r>
      <w:r w:rsidRPr="00E94397">
        <w:rPr>
          <w:rFonts w:cstheme="minorHAnsi"/>
        </w:rPr>
        <w:t xml:space="preserve"> podnět</w:t>
      </w:r>
      <w:r w:rsidR="00371CB3" w:rsidRPr="00E94397">
        <w:rPr>
          <w:rFonts w:cstheme="minorHAnsi"/>
        </w:rPr>
        <w:t>u</w:t>
      </w:r>
      <w:r w:rsidRPr="00E94397">
        <w:rPr>
          <w:rFonts w:cstheme="minorHAnsi"/>
        </w:rPr>
        <w:t xml:space="preserve"> příslušnému finančnímu úřadu, který je oprávněn o porušení rozpočtové kázně rozhodnout. </w:t>
      </w:r>
    </w:p>
    <w:p w14:paraId="11B2E4DC" w14:textId="77777777" w:rsidR="00AD23EF" w:rsidRPr="00E94397" w:rsidRDefault="00AD23EF" w:rsidP="002F2F17">
      <w:pPr>
        <w:pStyle w:val="Bezmezer"/>
        <w:numPr>
          <w:ilvl w:val="0"/>
          <w:numId w:val="18"/>
        </w:numPr>
        <w:spacing w:before="240" w:after="120"/>
        <w:ind w:left="567" w:hanging="567"/>
        <w:jc w:val="both"/>
        <w:rPr>
          <w:rFonts w:cstheme="minorHAnsi"/>
        </w:rPr>
      </w:pPr>
      <w:r w:rsidRPr="00E94397">
        <w:rPr>
          <w:rFonts w:cstheme="minorHAnsi"/>
        </w:rPr>
        <w:t>Příjemce je povinen informovat poskytovatele o kontrolách, které u něj byly v souvislosti s poskytnutou podporou provedeny externími kontrolními orgány, včetně závěrů těchto kontrol, a to bezprostředně po jejich ukončení.</w:t>
      </w:r>
    </w:p>
    <w:p w14:paraId="17027B48" w14:textId="77777777" w:rsidR="00AD23EF" w:rsidRPr="00E94397" w:rsidRDefault="00AD23EF" w:rsidP="00AD23EF">
      <w:pPr>
        <w:pStyle w:val="Bezmezer"/>
        <w:jc w:val="center"/>
        <w:rPr>
          <w:rFonts w:cstheme="minorHAnsi"/>
          <w:b/>
        </w:rPr>
      </w:pPr>
    </w:p>
    <w:p w14:paraId="554024D7" w14:textId="77777777" w:rsidR="007A4103" w:rsidRPr="00E94397" w:rsidRDefault="007A4103" w:rsidP="00AD23EF">
      <w:pPr>
        <w:pStyle w:val="Bezmezer"/>
        <w:jc w:val="center"/>
        <w:rPr>
          <w:rFonts w:cstheme="minorHAnsi"/>
          <w:b/>
        </w:rPr>
      </w:pPr>
    </w:p>
    <w:p w14:paraId="18D221FA" w14:textId="77777777" w:rsidR="00AD23EF" w:rsidRPr="00E94397" w:rsidRDefault="00AD23EF" w:rsidP="00AD23EF">
      <w:pPr>
        <w:pStyle w:val="Bezmezer"/>
        <w:jc w:val="center"/>
        <w:rPr>
          <w:rFonts w:cstheme="minorHAnsi"/>
          <w:b/>
        </w:rPr>
      </w:pPr>
      <w:r w:rsidRPr="00E94397">
        <w:rPr>
          <w:rFonts w:cstheme="minorHAnsi"/>
          <w:b/>
        </w:rPr>
        <w:lastRenderedPageBreak/>
        <w:t>Článek 9</w:t>
      </w:r>
    </w:p>
    <w:p w14:paraId="506E2D71" w14:textId="77777777" w:rsidR="00AD23EF" w:rsidRPr="00E94397" w:rsidRDefault="00AD23EF" w:rsidP="00AD23EF">
      <w:pPr>
        <w:pStyle w:val="Bezmezer"/>
        <w:jc w:val="center"/>
        <w:rPr>
          <w:rFonts w:cstheme="minorHAnsi"/>
          <w:b/>
        </w:rPr>
      </w:pPr>
      <w:r w:rsidRPr="00E94397">
        <w:rPr>
          <w:rFonts w:cstheme="minorHAnsi"/>
          <w:b/>
        </w:rPr>
        <w:t>Porušení rozpočtové kázně</w:t>
      </w:r>
    </w:p>
    <w:p w14:paraId="2DD215AE" w14:textId="5765D5A0" w:rsidR="00191256" w:rsidRPr="00E94397" w:rsidRDefault="00191256" w:rsidP="00E03A1A">
      <w:pPr>
        <w:pStyle w:val="Bezmezer"/>
        <w:numPr>
          <w:ilvl w:val="0"/>
          <w:numId w:val="19"/>
        </w:numPr>
        <w:spacing w:before="240" w:after="120"/>
        <w:ind w:left="426" w:hanging="426"/>
        <w:jc w:val="both"/>
        <w:rPr>
          <w:rFonts w:cstheme="minorHAnsi"/>
        </w:rPr>
      </w:pPr>
      <w:bookmarkStart w:id="2" w:name="_Hlk81515001"/>
      <w:r w:rsidRPr="00E94397">
        <w:rPr>
          <w:rFonts w:cstheme="minorHAnsi"/>
        </w:rPr>
        <w:t xml:space="preserve">Porušení povinností uvedených v této smlouvě nebo stanovených právními předpisy představuje porušení rozpočtové kázně podle ustanovení § 44 odst. 1 </w:t>
      </w:r>
      <w:r w:rsidR="00906315" w:rsidRPr="00E94397">
        <w:rPr>
          <w:rFonts w:cstheme="minorHAnsi"/>
        </w:rPr>
        <w:t>s odkazem na § 3 písm. e)</w:t>
      </w:r>
      <w:r w:rsidRPr="00E94397">
        <w:rPr>
          <w:rFonts w:cstheme="minorHAnsi"/>
        </w:rPr>
        <w:t xml:space="preserve"> zákona č. 218/2000 Sb.</w:t>
      </w:r>
    </w:p>
    <w:p w14:paraId="6F966E94" w14:textId="77777777" w:rsidR="00A56256" w:rsidRPr="00E94397" w:rsidRDefault="00A56256" w:rsidP="002F2F17">
      <w:pPr>
        <w:pStyle w:val="Bezmezer"/>
        <w:numPr>
          <w:ilvl w:val="0"/>
          <w:numId w:val="19"/>
        </w:numPr>
        <w:spacing w:before="240" w:after="120"/>
        <w:ind w:left="426" w:hanging="426"/>
        <w:jc w:val="both"/>
        <w:rPr>
          <w:rFonts w:cstheme="minorHAnsi"/>
        </w:rPr>
      </w:pPr>
      <w:bookmarkStart w:id="3" w:name="_Hlk81515022"/>
      <w:bookmarkEnd w:id="2"/>
      <w:r w:rsidRPr="00E94397">
        <w:rPr>
          <w:rFonts w:cstheme="minorHAnsi"/>
        </w:rPr>
        <w:t>Odvodem za porušení rozpočtové kázně se podle § 44a zákona č. 218/2000 Sb. rozumí povinnost provést na základě rozhodnutí místně příslušného finančního úřadu odvod za porušení rozpočtové kázně, případně penále z prodlení s jeho provedením. V příloze IV jsou specifikována rozpětí hodnot snížených odvodů u vybraných porušení smluvních ujednání vyplývajících pro příjemce z této smlouvy.</w:t>
      </w:r>
    </w:p>
    <w:bookmarkEnd w:id="3"/>
    <w:p w14:paraId="791D10B5" w14:textId="77777777" w:rsidR="00191256" w:rsidRPr="00E94397" w:rsidRDefault="00191256" w:rsidP="002F2F17">
      <w:pPr>
        <w:pStyle w:val="Bezmezer"/>
        <w:numPr>
          <w:ilvl w:val="0"/>
          <w:numId w:val="22"/>
        </w:numPr>
        <w:spacing w:before="240" w:after="120"/>
        <w:ind w:left="426"/>
        <w:jc w:val="both"/>
        <w:rPr>
          <w:rFonts w:cstheme="minorHAnsi"/>
        </w:rPr>
      </w:pPr>
      <w:r w:rsidRPr="00E94397">
        <w:rPr>
          <w:rFonts w:cstheme="minorHAnsi"/>
        </w:rPr>
        <w:t xml:space="preserve">Správu odvodů za porušení rozpočtové kázně a penále vykonávají místně příslušné finanční úřady podle zákona č. 280/2009 Sb., daňový řád ve znění pozdějších předpisů. </w:t>
      </w:r>
    </w:p>
    <w:p w14:paraId="6B16F426" w14:textId="77777777" w:rsidR="00191256" w:rsidRPr="00E94397" w:rsidRDefault="00191256" w:rsidP="00191256">
      <w:pPr>
        <w:pStyle w:val="Bezmezer"/>
        <w:spacing w:before="240" w:after="120"/>
        <w:ind w:left="426"/>
        <w:jc w:val="both"/>
        <w:rPr>
          <w:rFonts w:cstheme="minorHAnsi"/>
        </w:rPr>
      </w:pPr>
    </w:p>
    <w:p w14:paraId="6AA15482" w14:textId="77777777" w:rsidR="00506C10" w:rsidRPr="00E94397" w:rsidRDefault="00506C10" w:rsidP="00506C10">
      <w:pPr>
        <w:pStyle w:val="Bezmezer"/>
        <w:ind w:left="425"/>
        <w:jc w:val="center"/>
        <w:rPr>
          <w:rFonts w:cstheme="minorHAnsi"/>
          <w:b/>
        </w:rPr>
      </w:pPr>
      <w:bookmarkStart w:id="4" w:name="_Hlk81515225"/>
      <w:r w:rsidRPr="00E94397">
        <w:rPr>
          <w:rFonts w:cstheme="minorHAnsi"/>
          <w:b/>
        </w:rPr>
        <w:t>Článek 10</w:t>
      </w:r>
    </w:p>
    <w:p w14:paraId="4A33DF0F" w14:textId="77777777" w:rsidR="00506C10" w:rsidRPr="00E94397" w:rsidRDefault="00506C10" w:rsidP="00506C10">
      <w:pPr>
        <w:keepNext/>
        <w:tabs>
          <w:tab w:val="left" w:pos="5245"/>
        </w:tabs>
        <w:ind w:left="426" w:hanging="426"/>
        <w:jc w:val="center"/>
        <w:rPr>
          <w:rFonts w:asciiTheme="minorHAnsi" w:hAnsiTheme="minorHAnsi" w:cstheme="minorHAnsi"/>
          <w:b/>
          <w:sz w:val="22"/>
          <w:szCs w:val="22"/>
        </w:rPr>
      </w:pPr>
      <w:r w:rsidRPr="00E94397">
        <w:rPr>
          <w:rFonts w:asciiTheme="minorHAnsi" w:hAnsiTheme="minorHAnsi" w:cstheme="minorHAnsi"/>
          <w:b/>
          <w:sz w:val="22"/>
          <w:szCs w:val="22"/>
        </w:rPr>
        <w:t xml:space="preserve">Odvod, odnětí nebo zastavení podpory </w:t>
      </w:r>
    </w:p>
    <w:p w14:paraId="43012880" w14:textId="77777777" w:rsidR="00506C10" w:rsidRPr="00E94397" w:rsidRDefault="00506C10" w:rsidP="00506C10">
      <w:pPr>
        <w:keepNext/>
        <w:tabs>
          <w:tab w:val="left" w:pos="5245"/>
        </w:tabs>
        <w:ind w:left="426" w:hanging="426"/>
        <w:jc w:val="center"/>
        <w:rPr>
          <w:rFonts w:asciiTheme="minorHAnsi" w:hAnsiTheme="minorHAnsi" w:cstheme="minorHAnsi"/>
          <w:b/>
          <w:sz w:val="22"/>
          <w:szCs w:val="22"/>
        </w:rPr>
      </w:pPr>
    </w:p>
    <w:p w14:paraId="1E7B9F7A" w14:textId="77777777" w:rsidR="00506C10" w:rsidRPr="00E94397" w:rsidRDefault="00506C10" w:rsidP="00506C10">
      <w:pPr>
        <w:pStyle w:val="Odstavecseseznamem"/>
        <w:numPr>
          <w:ilvl w:val="0"/>
          <w:numId w:val="10"/>
        </w:numPr>
        <w:tabs>
          <w:tab w:val="num" w:pos="567"/>
        </w:tabs>
        <w:ind w:left="426" w:hanging="426"/>
        <w:jc w:val="both"/>
        <w:rPr>
          <w:rFonts w:asciiTheme="minorHAnsi" w:hAnsiTheme="minorHAnsi" w:cstheme="minorHAnsi"/>
          <w:sz w:val="22"/>
          <w:szCs w:val="22"/>
        </w:rPr>
      </w:pPr>
      <w:bookmarkStart w:id="5" w:name="_Hlk81515090"/>
      <w:r w:rsidRPr="00E94397">
        <w:rPr>
          <w:rFonts w:asciiTheme="minorHAnsi" w:hAnsiTheme="minorHAnsi" w:cstheme="minorHAnsi"/>
          <w:sz w:val="22"/>
          <w:szCs w:val="22"/>
        </w:rPr>
        <w:t>Dle § 44a zákona č. 218/2000 Sb. se za porušení rozpočtové kázně vyměřuje odvod a v případě prodlení i penále. Seznam je uveden v příloze IV této smlouvy.</w:t>
      </w:r>
    </w:p>
    <w:p w14:paraId="07A1D128" w14:textId="77777777" w:rsidR="00506C10" w:rsidRPr="00E94397" w:rsidRDefault="00506C10" w:rsidP="00506C10">
      <w:pPr>
        <w:numPr>
          <w:ilvl w:val="0"/>
          <w:numId w:val="10"/>
        </w:numPr>
        <w:tabs>
          <w:tab w:val="num" w:pos="567"/>
          <w:tab w:val="left" w:pos="851"/>
        </w:tabs>
        <w:suppressAutoHyphens/>
        <w:spacing w:before="120"/>
        <w:ind w:left="426" w:hanging="426"/>
        <w:jc w:val="both"/>
        <w:rPr>
          <w:rFonts w:asciiTheme="minorHAnsi" w:hAnsiTheme="minorHAnsi" w:cstheme="minorHAnsi"/>
          <w:sz w:val="22"/>
          <w:szCs w:val="22"/>
        </w:rPr>
      </w:pPr>
      <w:r w:rsidRPr="00E94397">
        <w:rPr>
          <w:rFonts w:asciiTheme="minorHAnsi" w:hAnsiTheme="minorHAnsi" w:cstheme="minorHAnsi"/>
          <w:sz w:val="22"/>
          <w:szCs w:val="22"/>
        </w:rPr>
        <w:t xml:space="preserve">Neoprávněným použitím nebo zadržením peněžních prostředků poskytnutých ze státního rozpočtu a použitím podpory příjemcem na jiný účel, než na jaký mu byla podle této smlouvy podpora poskytnuta, nebo v rozporu s jejich časovým určením, i jakékoliv jiné použití podpory v rozporu s podmínkami stanovenými právními předpisy nebo touto smlouvou, které přímo souvisí s účelem, na který byla podpora poskytnuta, je porušením rozpočtové kázně ve smyslu </w:t>
      </w:r>
      <w:r w:rsidR="00AA7F3E" w:rsidRPr="00E94397">
        <w:rPr>
          <w:rFonts w:asciiTheme="minorHAnsi" w:hAnsiTheme="minorHAnsi" w:cstheme="minorHAnsi"/>
          <w:sz w:val="22"/>
          <w:szCs w:val="22"/>
        </w:rPr>
        <w:t>§ 44</w:t>
      </w:r>
      <w:r w:rsidRPr="00E94397">
        <w:rPr>
          <w:rFonts w:asciiTheme="minorHAnsi" w:hAnsiTheme="minorHAnsi" w:cstheme="minorHAnsi"/>
          <w:sz w:val="22"/>
          <w:szCs w:val="22"/>
        </w:rPr>
        <w:t xml:space="preserve"> odst. 1 zákona č.  218/2000 Sb.</w:t>
      </w:r>
    </w:p>
    <w:p w14:paraId="65E1AA18" w14:textId="77777777" w:rsidR="00506C10" w:rsidRPr="00E94397" w:rsidRDefault="00506C10" w:rsidP="00506C10">
      <w:pPr>
        <w:numPr>
          <w:ilvl w:val="0"/>
          <w:numId w:val="10"/>
        </w:numPr>
        <w:tabs>
          <w:tab w:val="num" w:pos="567"/>
          <w:tab w:val="left" w:pos="851"/>
        </w:tabs>
        <w:suppressAutoHyphens/>
        <w:spacing w:before="120"/>
        <w:ind w:left="426" w:hanging="426"/>
        <w:jc w:val="both"/>
        <w:rPr>
          <w:rFonts w:asciiTheme="minorHAnsi" w:hAnsiTheme="minorHAnsi" w:cstheme="minorHAnsi"/>
          <w:sz w:val="22"/>
          <w:szCs w:val="22"/>
        </w:rPr>
      </w:pPr>
      <w:r w:rsidRPr="00E94397">
        <w:rPr>
          <w:rFonts w:asciiTheme="minorHAnsi" w:hAnsiTheme="minorHAnsi" w:cstheme="minorHAnsi"/>
          <w:sz w:val="22"/>
          <w:szCs w:val="22"/>
        </w:rPr>
        <w:t>Smluvní strana může podat písemný návrh na zrušení smlouvy v případech uvedených v § 167 odst.  1 zákona č. 500/2004 Sb., správní řád, ve znění pozdějších předpisů.</w:t>
      </w:r>
    </w:p>
    <w:p w14:paraId="1D474E43" w14:textId="77777777" w:rsidR="00506C10" w:rsidRPr="00E94397" w:rsidRDefault="00506C10" w:rsidP="00506C10">
      <w:pPr>
        <w:numPr>
          <w:ilvl w:val="0"/>
          <w:numId w:val="10"/>
        </w:numPr>
        <w:tabs>
          <w:tab w:val="num" w:pos="567"/>
          <w:tab w:val="left" w:pos="851"/>
        </w:tabs>
        <w:suppressAutoHyphens/>
        <w:spacing w:before="120"/>
        <w:ind w:left="426" w:hanging="426"/>
        <w:jc w:val="both"/>
        <w:rPr>
          <w:rFonts w:asciiTheme="minorHAnsi" w:hAnsiTheme="minorHAnsi" w:cstheme="minorHAnsi"/>
          <w:sz w:val="22"/>
          <w:szCs w:val="22"/>
        </w:rPr>
      </w:pPr>
      <w:r w:rsidRPr="00E94397">
        <w:rPr>
          <w:rFonts w:asciiTheme="minorHAnsi" w:hAnsiTheme="minorHAnsi" w:cstheme="minorHAnsi"/>
          <w:sz w:val="22"/>
          <w:szCs w:val="22"/>
        </w:rPr>
        <w:t xml:space="preserve">Návrh na zrušení smlouvy může smluvní strana podat také v případě, došlo-li po uzavření této smlouvy </w:t>
      </w:r>
    </w:p>
    <w:p w14:paraId="53921743" w14:textId="77777777" w:rsidR="00506C10" w:rsidRPr="00E94397" w:rsidRDefault="00506C10" w:rsidP="00506C10">
      <w:pPr>
        <w:tabs>
          <w:tab w:val="left" w:pos="426"/>
        </w:tabs>
        <w:suppressAutoHyphens/>
        <w:spacing w:before="120"/>
        <w:ind w:left="851" w:hanging="426"/>
        <w:jc w:val="both"/>
        <w:rPr>
          <w:rFonts w:asciiTheme="minorHAnsi" w:hAnsiTheme="minorHAnsi" w:cstheme="minorHAnsi"/>
          <w:sz w:val="22"/>
          <w:szCs w:val="22"/>
        </w:rPr>
      </w:pPr>
      <w:r w:rsidRPr="00E94397">
        <w:rPr>
          <w:rFonts w:asciiTheme="minorHAnsi" w:hAnsiTheme="minorHAnsi" w:cstheme="minorHAnsi"/>
          <w:sz w:val="22"/>
          <w:szCs w:val="22"/>
        </w:rPr>
        <w:t>a)</w:t>
      </w:r>
      <w:r w:rsidRPr="00E94397">
        <w:rPr>
          <w:rFonts w:asciiTheme="minorHAnsi" w:hAnsiTheme="minorHAnsi" w:cstheme="minorHAnsi"/>
          <w:sz w:val="22"/>
          <w:szCs w:val="22"/>
        </w:rPr>
        <w:tab/>
        <w:t xml:space="preserve">k vázání prostředků státního rozpočtu, </w:t>
      </w:r>
    </w:p>
    <w:p w14:paraId="269344A7" w14:textId="77777777" w:rsidR="00506C10" w:rsidRPr="00E94397" w:rsidRDefault="00506C10" w:rsidP="00506C10">
      <w:pPr>
        <w:tabs>
          <w:tab w:val="left" w:pos="426"/>
        </w:tabs>
        <w:suppressAutoHyphens/>
        <w:spacing w:before="120"/>
        <w:ind w:left="851" w:hanging="426"/>
        <w:jc w:val="both"/>
        <w:rPr>
          <w:rFonts w:asciiTheme="minorHAnsi" w:hAnsiTheme="minorHAnsi" w:cstheme="minorHAnsi"/>
          <w:sz w:val="22"/>
          <w:szCs w:val="22"/>
        </w:rPr>
      </w:pPr>
      <w:r w:rsidRPr="00E94397">
        <w:rPr>
          <w:rFonts w:asciiTheme="minorHAnsi" w:hAnsiTheme="minorHAnsi" w:cstheme="minorHAnsi"/>
          <w:sz w:val="22"/>
          <w:szCs w:val="22"/>
        </w:rPr>
        <w:t xml:space="preserve">b) </w:t>
      </w:r>
      <w:r w:rsidRPr="00E94397">
        <w:rPr>
          <w:rFonts w:asciiTheme="minorHAnsi" w:hAnsiTheme="minorHAnsi" w:cstheme="minorHAnsi"/>
          <w:sz w:val="22"/>
          <w:szCs w:val="22"/>
        </w:rPr>
        <w:tab/>
        <w:t>ke zjištění, že údaje, na jejichž základě byla podpora poskytnuta, byly neúplné nebo nepravdivé,</w:t>
      </w:r>
    </w:p>
    <w:p w14:paraId="7ABD6FF0" w14:textId="77777777" w:rsidR="00506C10" w:rsidRPr="00E94397" w:rsidRDefault="00506C10" w:rsidP="00506C10">
      <w:pPr>
        <w:tabs>
          <w:tab w:val="left" w:pos="426"/>
        </w:tabs>
        <w:suppressAutoHyphens/>
        <w:spacing w:before="120"/>
        <w:ind w:left="851" w:hanging="426"/>
        <w:jc w:val="both"/>
        <w:rPr>
          <w:rFonts w:asciiTheme="minorHAnsi" w:hAnsiTheme="minorHAnsi" w:cstheme="minorHAnsi"/>
          <w:sz w:val="22"/>
          <w:szCs w:val="22"/>
        </w:rPr>
      </w:pPr>
      <w:r w:rsidRPr="00E94397">
        <w:rPr>
          <w:rFonts w:asciiTheme="minorHAnsi" w:hAnsiTheme="minorHAnsi" w:cstheme="minorHAnsi"/>
          <w:sz w:val="22"/>
          <w:szCs w:val="22"/>
        </w:rPr>
        <w:t>c)</w:t>
      </w:r>
      <w:r w:rsidRPr="00E94397">
        <w:rPr>
          <w:rFonts w:asciiTheme="minorHAnsi" w:hAnsiTheme="minorHAnsi" w:cstheme="minorHAnsi"/>
          <w:sz w:val="22"/>
          <w:szCs w:val="22"/>
        </w:rPr>
        <w:tab/>
        <w:t>ke zjištění, že smlouva je v rozporu se zákonem nebo právem Evropské unie,</w:t>
      </w:r>
    </w:p>
    <w:p w14:paraId="507C5002" w14:textId="77777777" w:rsidR="00506C10" w:rsidRPr="00E94397" w:rsidRDefault="00506C10" w:rsidP="00506C10">
      <w:pPr>
        <w:tabs>
          <w:tab w:val="left" w:pos="426"/>
        </w:tabs>
        <w:suppressAutoHyphens/>
        <w:spacing w:before="120"/>
        <w:ind w:left="851" w:hanging="426"/>
        <w:jc w:val="both"/>
        <w:rPr>
          <w:rFonts w:asciiTheme="minorHAnsi" w:hAnsiTheme="minorHAnsi" w:cstheme="minorHAnsi"/>
          <w:sz w:val="22"/>
          <w:szCs w:val="22"/>
        </w:rPr>
      </w:pPr>
      <w:r w:rsidRPr="00E94397">
        <w:rPr>
          <w:rFonts w:asciiTheme="minorHAnsi" w:hAnsiTheme="minorHAnsi" w:cstheme="minorHAnsi"/>
          <w:sz w:val="22"/>
          <w:szCs w:val="22"/>
        </w:rPr>
        <w:t>d)</w:t>
      </w:r>
      <w:r w:rsidRPr="00E94397">
        <w:rPr>
          <w:rFonts w:asciiTheme="minorHAnsi" w:hAnsiTheme="minorHAnsi" w:cstheme="minorHAnsi"/>
          <w:sz w:val="22"/>
          <w:szCs w:val="22"/>
        </w:rPr>
        <w:tab/>
        <w:t>ke zjištění, že nemůže být splněn řádně nebo včas účel, na který byla podpora poskytnuta,</w:t>
      </w:r>
    </w:p>
    <w:p w14:paraId="4C164673" w14:textId="338A664C" w:rsidR="00506C10" w:rsidRPr="00E94397" w:rsidRDefault="00506C10" w:rsidP="00506C10">
      <w:pPr>
        <w:tabs>
          <w:tab w:val="left" w:pos="426"/>
        </w:tabs>
        <w:suppressAutoHyphens/>
        <w:spacing w:before="120"/>
        <w:ind w:left="851" w:hanging="426"/>
        <w:jc w:val="both"/>
        <w:rPr>
          <w:rFonts w:asciiTheme="minorHAnsi" w:hAnsiTheme="minorHAnsi" w:cstheme="minorHAnsi"/>
          <w:sz w:val="22"/>
          <w:szCs w:val="22"/>
        </w:rPr>
      </w:pPr>
      <w:r w:rsidRPr="00E94397">
        <w:rPr>
          <w:rFonts w:asciiTheme="minorHAnsi" w:hAnsiTheme="minorHAnsi" w:cstheme="minorHAnsi"/>
          <w:sz w:val="22"/>
          <w:szCs w:val="22"/>
        </w:rPr>
        <w:t>e)</w:t>
      </w:r>
      <w:r w:rsidRPr="00E94397">
        <w:rPr>
          <w:rFonts w:asciiTheme="minorHAnsi" w:hAnsiTheme="minorHAnsi" w:cstheme="minorHAnsi"/>
          <w:sz w:val="22"/>
          <w:szCs w:val="22"/>
        </w:rPr>
        <w:tab/>
        <w:t>vydání rozhodnutí Evropské komise o navrácení nebo prozatímní navrácení veřejné podpor</w:t>
      </w:r>
      <w:r w:rsidR="00BE32AE" w:rsidRPr="00E94397">
        <w:rPr>
          <w:rFonts w:asciiTheme="minorHAnsi" w:hAnsiTheme="minorHAnsi" w:cstheme="minorHAnsi"/>
          <w:sz w:val="22"/>
          <w:szCs w:val="22"/>
        </w:rPr>
        <w:t>y,</w:t>
      </w:r>
    </w:p>
    <w:p w14:paraId="04436855" w14:textId="0C8494F7" w:rsidR="00BE32AE" w:rsidRPr="00E94397" w:rsidRDefault="00BE32AE" w:rsidP="00506C10">
      <w:pPr>
        <w:tabs>
          <w:tab w:val="left" w:pos="426"/>
        </w:tabs>
        <w:suppressAutoHyphens/>
        <w:spacing w:before="120"/>
        <w:ind w:left="851" w:hanging="426"/>
        <w:jc w:val="both"/>
        <w:rPr>
          <w:rFonts w:asciiTheme="minorHAnsi" w:hAnsiTheme="minorHAnsi" w:cstheme="minorHAnsi"/>
          <w:sz w:val="22"/>
          <w:szCs w:val="22"/>
        </w:rPr>
      </w:pPr>
      <w:r w:rsidRPr="00E94397">
        <w:rPr>
          <w:rFonts w:asciiTheme="minorHAnsi" w:hAnsiTheme="minorHAnsi" w:cstheme="minorHAnsi"/>
          <w:sz w:val="22"/>
          <w:szCs w:val="22"/>
        </w:rPr>
        <w:t>f)</w:t>
      </w:r>
      <w:r w:rsidRPr="00E94397">
        <w:rPr>
          <w:rFonts w:asciiTheme="minorHAnsi" w:hAnsiTheme="minorHAnsi" w:cstheme="minorHAnsi"/>
          <w:sz w:val="22"/>
          <w:szCs w:val="22"/>
        </w:rPr>
        <w:tab/>
        <w:t>ke zjištění, že byl umožněn výkon nelegální práce,</w:t>
      </w:r>
    </w:p>
    <w:p w14:paraId="7FE3C3D3" w14:textId="5E2B493B" w:rsidR="00BE32AE" w:rsidRPr="00E94397" w:rsidRDefault="00BE32AE" w:rsidP="00506C10">
      <w:pPr>
        <w:tabs>
          <w:tab w:val="left" w:pos="426"/>
        </w:tabs>
        <w:suppressAutoHyphens/>
        <w:spacing w:before="120"/>
        <w:ind w:left="851" w:hanging="426"/>
        <w:jc w:val="both"/>
        <w:rPr>
          <w:rFonts w:asciiTheme="minorHAnsi" w:hAnsiTheme="minorHAnsi" w:cstheme="minorHAnsi"/>
          <w:sz w:val="22"/>
          <w:szCs w:val="22"/>
        </w:rPr>
      </w:pPr>
      <w:r w:rsidRPr="00E94397">
        <w:rPr>
          <w:rFonts w:asciiTheme="minorHAnsi" w:hAnsiTheme="minorHAnsi" w:cstheme="minorHAnsi"/>
          <w:sz w:val="22"/>
          <w:szCs w:val="22"/>
        </w:rPr>
        <w:t xml:space="preserve">g) </w:t>
      </w:r>
      <w:r w:rsidRPr="00E94397">
        <w:rPr>
          <w:rFonts w:asciiTheme="minorHAnsi" w:hAnsiTheme="minorHAnsi" w:cstheme="minorHAnsi"/>
          <w:sz w:val="22"/>
          <w:szCs w:val="22"/>
        </w:rPr>
        <w:tab/>
        <w:t>ke zjištění, že existuje pravomocný rozsudek, že v souvislosti s podáním žádosti o poskytnutí dotace nebo návratné finanční výpomoci byl spáchán trestný čin,</w:t>
      </w:r>
    </w:p>
    <w:p w14:paraId="4809CDF2" w14:textId="03A16C01" w:rsidR="00BE32AE" w:rsidRPr="00E94397" w:rsidRDefault="00BE32AE" w:rsidP="00781D83">
      <w:pPr>
        <w:tabs>
          <w:tab w:val="left" w:pos="426"/>
        </w:tabs>
        <w:suppressAutoHyphens/>
        <w:spacing w:before="120"/>
        <w:ind w:left="851" w:hanging="426"/>
        <w:jc w:val="both"/>
        <w:rPr>
          <w:rFonts w:asciiTheme="minorHAnsi" w:hAnsiTheme="minorHAnsi" w:cstheme="minorHAnsi"/>
          <w:sz w:val="22"/>
          <w:szCs w:val="22"/>
        </w:rPr>
      </w:pPr>
      <w:r w:rsidRPr="00E94397">
        <w:rPr>
          <w:rFonts w:asciiTheme="minorHAnsi" w:hAnsiTheme="minorHAnsi" w:cstheme="minorHAnsi"/>
          <w:sz w:val="22"/>
          <w:szCs w:val="22"/>
        </w:rPr>
        <w:t>h)</w:t>
      </w:r>
      <w:r w:rsidR="00781D83" w:rsidRPr="00E94397">
        <w:rPr>
          <w:rFonts w:asciiTheme="minorHAnsi" w:hAnsiTheme="minorHAnsi" w:cstheme="minorHAnsi"/>
          <w:sz w:val="22"/>
          <w:szCs w:val="22"/>
        </w:rPr>
        <w:tab/>
        <w:t>ke zjištění, že existuje pravomocný rozsudek, že v souvislosti s použitím peněžních prostředků získaných dotací nebo návratnou finanční výpomocí byl spáchán trestný čin.</w:t>
      </w:r>
    </w:p>
    <w:p w14:paraId="0D998EEF" w14:textId="2B158A2D" w:rsidR="00506C10" w:rsidRPr="00E94397" w:rsidRDefault="00506C10" w:rsidP="00506C10">
      <w:pPr>
        <w:numPr>
          <w:ilvl w:val="0"/>
          <w:numId w:val="10"/>
        </w:numPr>
        <w:shd w:val="clear" w:color="auto" w:fill="FFFFFF" w:themeFill="background1"/>
        <w:tabs>
          <w:tab w:val="num" w:pos="567"/>
          <w:tab w:val="left" w:pos="851"/>
          <w:tab w:val="left" w:pos="5245"/>
        </w:tabs>
        <w:suppressAutoHyphens/>
        <w:spacing w:before="120" w:after="120"/>
        <w:ind w:left="426" w:hanging="426"/>
        <w:jc w:val="both"/>
        <w:rPr>
          <w:rFonts w:asciiTheme="minorHAnsi" w:hAnsiTheme="minorHAnsi" w:cstheme="minorHAnsi"/>
          <w:sz w:val="22"/>
          <w:szCs w:val="22"/>
        </w:rPr>
      </w:pPr>
      <w:r w:rsidRPr="00E94397">
        <w:rPr>
          <w:rFonts w:asciiTheme="minorHAnsi" w:hAnsiTheme="minorHAnsi" w:cstheme="minorHAnsi"/>
          <w:sz w:val="22"/>
          <w:szCs w:val="22"/>
        </w:rPr>
        <w:t>Poskytovatel</w:t>
      </w:r>
      <w:r w:rsidR="00AC6E6A" w:rsidRPr="00E94397">
        <w:rPr>
          <w:rFonts w:asciiTheme="minorHAnsi" w:hAnsiTheme="minorHAnsi" w:cstheme="minorHAnsi"/>
          <w:sz w:val="22"/>
          <w:szCs w:val="22"/>
        </w:rPr>
        <w:t xml:space="preserve"> </w:t>
      </w:r>
      <w:r w:rsidR="0012006B" w:rsidRPr="00E94397">
        <w:rPr>
          <w:rFonts w:asciiTheme="minorHAnsi" w:hAnsiTheme="minorHAnsi" w:cstheme="minorHAnsi"/>
          <w:sz w:val="22"/>
          <w:szCs w:val="22"/>
        </w:rPr>
        <w:t>musí</w:t>
      </w:r>
      <w:r w:rsidRPr="00E94397">
        <w:rPr>
          <w:rFonts w:asciiTheme="minorHAnsi" w:hAnsiTheme="minorHAnsi" w:cstheme="minorHAnsi"/>
          <w:sz w:val="22"/>
          <w:szCs w:val="22"/>
        </w:rPr>
        <w:t xml:space="preserve"> na základě zjištění, že příjemce porušil povinnosti stanovené právním předpisem nebo smlouvou, a to zejména nedodržel-li účel poskytnuté podpory nebo porušil jinou podmínku, za které byla podpora poskytnuta, postupovat podle zákona č. 218/2000 Sb.</w:t>
      </w:r>
      <w:r w:rsidRPr="00E94397">
        <w:rPr>
          <w:rFonts w:asciiTheme="minorHAnsi" w:hAnsiTheme="minorHAnsi" w:cstheme="minorHAnsi"/>
          <w:sz w:val="22"/>
          <w:szCs w:val="22"/>
          <w:shd w:val="clear" w:color="auto" w:fill="E0FFE0"/>
        </w:rPr>
        <w:t xml:space="preserve"> </w:t>
      </w:r>
    </w:p>
    <w:p w14:paraId="570D228A" w14:textId="77777777" w:rsidR="00506C10" w:rsidRPr="00E94397" w:rsidRDefault="00506C10" w:rsidP="00506C10">
      <w:pPr>
        <w:numPr>
          <w:ilvl w:val="0"/>
          <w:numId w:val="10"/>
        </w:numPr>
        <w:tabs>
          <w:tab w:val="num" w:pos="567"/>
        </w:tabs>
        <w:suppressAutoHyphens/>
        <w:spacing w:before="120"/>
        <w:ind w:left="426" w:hanging="426"/>
        <w:jc w:val="both"/>
        <w:rPr>
          <w:rFonts w:asciiTheme="minorHAnsi" w:hAnsiTheme="minorHAnsi" w:cstheme="minorHAnsi"/>
          <w:sz w:val="22"/>
          <w:szCs w:val="22"/>
        </w:rPr>
      </w:pPr>
      <w:r w:rsidRPr="00E94397">
        <w:rPr>
          <w:rFonts w:asciiTheme="minorHAnsi" w:hAnsiTheme="minorHAnsi" w:cstheme="minorHAnsi"/>
          <w:sz w:val="22"/>
          <w:szCs w:val="22"/>
        </w:rPr>
        <w:lastRenderedPageBreak/>
        <w:t>Jsou-li do informačního systému výzkumu, vývoje a inovací ve smyslu § 30 odst. 1 zákona 130/2002 Sb. (IS VaVaI) předány údaje, které neodpovídají definici datových prvků a které ovlivní výši poskytnuté podpory a Rada pro výzkum, vývoj a inovace proto v návrhu výdajů na výzkum, vývoj a  inovace příslušnému poskytovateli výši výdajů na následující pětileté období sníží podle § 14 odst. 5 zákona č. 130/2002 Sb., poskytovatel obdobným způsobem sníží podporu příjemci, který mu nesprávné údaje předal.</w:t>
      </w:r>
    </w:p>
    <w:p w14:paraId="2DF2FF6C" w14:textId="0545D052" w:rsidR="00506C10" w:rsidRPr="00E94397" w:rsidRDefault="00506C10" w:rsidP="00506C10">
      <w:pPr>
        <w:numPr>
          <w:ilvl w:val="0"/>
          <w:numId w:val="10"/>
        </w:numPr>
        <w:tabs>
          <w:tab w:val="num" w:pos="567"/>
        </w:tabs>
        <w:suppressAutoHyphens/>
        <w:spacing w:before="120"/>
        <w:ind w:left="426" w:hanging="426"/>
        <w:jc w:val="both"/>
        <w:rPr>
          <w:rFonts w:asciiTheme="minorHAnsi" w:hAnsiTheme="minorHAnsi" w:cstheme="minorHAnsi"/>
          <w:sz w:val="22"/>
          <w:szCs w:val="22"/>
        </w:rPr>
      </w:pPr>
      <w:r w:rsidRPr="00E94397">
        <w:rPr>
          <w:rFonts w:asciiTheme="minorHAnsi" w:hAnsiTheme="minorHAnsi" w:cstheme="minorHAnsi"/>
          <w:sz w:val="22"/>
          <w:szCs w:val="22"/>
        </w:rPr>
        <w:t xml:space="preserve">V případě, kdy byl příjemce pravomocně odsouzen pro trestný čin uvedený v § 7 odst. 3 písm. a) a </w:t>
      </w:r>
      <w:r w:rsidR="00070D57" w:rsidRPr="00E94397">
        <w:rPr>
          <w:rFonts w:asciiTheme="minorHAnsi" w:hAnsiTheme="minorHAnsi" w:cstheme="minorHAnsi"/>
          <w:sz w:val="22"/>
          <w:szCs w:val="22"/>
        </w:rPr>
        <w:t>b</w:t>
      </w:r>
      <w:r w:rsidRPr="00E94397">
        <w:rPr>
          <w:rFonts w:asciiTheme="minorHAnsi" w:hAnsiTheme="minorHAnsi" w:cstheme="minorHAnsi"/>
          <w:sz w:val="22"/>
          <w:szCs w:val="22"/>
        </w:rPr>
        <w:t>) zákona č. 130/2002 Sb. může poskytovatel ve smyslu § 14a zákona č. 130/2002 Sb. od této smlouvy zcela nebo zčásti odstoupit. Odstoupením z tohoto důvodu se tato smlouva od počátku zcela nebo zčásti ruší a příjemce je povinen vrátit veškerou podporu nebo její část.</w:t>
      </w:r>
    </w:p>
    <w:p w14:paraId="7A3C5D68" w14:textId="77777777" w:rsidR="00506C10" w:rsidRPr="00E94397" w:rsidRDefault="00506C10" w:rsidP="00506C10">
      <w:pPr>
        <w:suppressAutoHyphens/>
        <w:spacing w:before="120"/>
        <w:ind w:left="426"/>
        <w:jc w:val="both"/>
        <w:rPr>
          <w:rFonts w:asciiTheme="minorHAnsi" w:hAnsiTheme="minorHAnsi" w:cstheme="minorHAnsi"/>
          <w:sz w:val="22"/>
          <w:szCs w:val="22"/>
        </w:rPr>
      </w:pPr>
    </w:p>
    <w:bookmarkEnd w:id="4"/>
    <w:bookmarkEnd w:id="5"/>
    <w:p w14:paraId="78D84D26" w14:textId="77777777" w:rsidR="00AD23EF" w:rsidRPr="00E94397" w:rsidRDefault="00AD23EF" w:rsidP="00AD23EF">
      <w:pPr>
        <w:pStyle w:val="Odstavec-1"/>
        <w:keepNext/>
        <w:spacing w:after="0"/>
        <w:ind w:left="709" w:hanging="709"/>
        <w:jc w:val="center"/>
        <w:rPr>
          <w:rFonts w:asciiTheme="minorHAnsi" w:hAnsiTheme="minorHAnsi" w:cstheme="minorHAnsi"/>
          <w:b/>
          <w:sz w:val="22"/>
          <w:szCs w:val="22"/>
        </w:rPr>
      </w:pPr>
      <w:r w:rsidRPr="00E94397">
        <w:rPr>
          <w:rFonts w:asciiTheme="minorHAnsi" w:hAnsiTheme="minorHAnsi" w:cstheme="minorHAnsi"/>
          <w:b/>
          <w:sz w:val="22"/>
          <w:szCs w:val="22"/>
        </w:rPr>
        <w:t>Článek 11</w:t>
      </w:r>
    </w:p>
    <w:p w14:paraId="1D149A13" w14:textId="77777777" w:rsidR="00AD23EF" w:rsidRPr="00E94397" w:rsidRDefault="00AD23EF" w:rsidP="00AD23EF">
      <w:pPr>
        <w:pStyle w:val="Odstavec-1"/>
        <w:keepNext/>
        <w:spacing w:after="0"/>
        <w:ind w:left="709" w:hanging="709"/>
        <w:jc w:val="center"/>
        <w:rPr>
          <w:rFonts w:asciiTheme="minorHAnsi" w:hAnsiTheme="minorHAnsi" w:cstheme="minorHAnsi"/>
          <w:b/>
          <w:sz w:val="22"/>
          <w:szCs w:val="22"/>
        </w:rPr>
      </w:pPr>
      <w:r w:rsidRPr="00E94397">
        <w:rPr>
          <w:rFonts w:asciiTheme="minorHAnsi" w:hAnsiTheme="minorHAnsi" w:cstheme="minorHAnsi"/>
          <w:b/>
          <w:sz w:val="22"/>
          <w:szCs w:val="22"/>
        </w:rPr>
        <w:t xml:space="preserve">Závazek mlčenlivosti </w:t>
      </w:r>
    </w:p>
    <w:p w14:paraId="3A679AB4" w14:textId="77777777" w:rsidR="00AD23EF" w:rsidRPr="00E94397" w:rsidRDefault="00AD23EF" w:rsidP="00826AD5">
      <w:pPr>
        <w:pStyle w:val="Odstavec-1"/>
        <w:numPr>
          <w:ilvl w:val="0"/>
          <w:numId w:val="9"/>
        </w:numPr>
        <w:spacing w:before="240"/>
        <w:ind w:left="567" w:hanging="567"/>
        <w:rPr>
          <w:rFonts w:asciiTheme="minorHAnsi" w:hAnsiTheme="minorHAnsi" w:cstheme="minorHAnsi"/>
          <w:sz w:val="22"/>
          <w:szCs w:val="22"/>
        </w:rPr>
      </w:pPr>
      <w:r w:rsidRPr="00E94397">
        <w:rPr>
          <w:rFonts w:asciiTheme="minorHAnsi" w:hAnsiTheme="minorHAnsi" w:cstheme="minorHAnsi"/>
          <w:sz w:val="22"/>
          <w:szCs w:val="22"/>
        </w:rPr>
        <w:t>Příjemce je povinen zachovávat mlčenlivost o údajích, podkladech a vnesených právech, které mu byly poskytnuty jako důvěrné a jejichž předání dalším subjektům by mohlo být pro toho, kdo je poskytl, nevýhodné. Vnesenými právy se pro účely této smlouvy rozumí poznatky a informace, které jsou vlastnictvím příjemce Projektu před uzavřením této smlouvy, nebo které příjemce získá paralelně, avšak mimo naplňování této smlouvy, a které jsou nezbytné pro řešení Projektu. K vneseným právům patří autorská práva a práva k výsledkům na základě návrhu patentu nebo jeho udělení, zlepšovacích návrhů, užitných vzorů, průmyslových vzorů, chráněných druhů a dalších rozhodnutí nebo jinak srovnatelných ochranných opatření.</w:t>
      </w:r>
      <w:r w:rsidR="00894DF3" w:rsidRPr="00E94397">
        <w:rPr>
          <w:rFonts w:asciiTheme="minorHAnsi" w:hAnsiTheme="minorHAnsi" w:cstheme="minorHAnsi"/>
          <w:sz w:val="22"/>
          <w:szCs w:val="22"/>
        </w:rPr>
        <w:t xml:space="preserve"> </w:t>
      </w:r>
    </w:p>
    <w:p w14:paraId="33A6B007" w14:textId="77777777" w:rsidR="00AD23EF" w:rsidRPr="00E94397" w:rsidRDefault="00AD23EF" w:rsidP="00826AD5">
      <w:pPr>
        <w:pStyle w:val="Odstavec-1"/>
        <w:numPr>
          <w:ilvl w:val="0"/>
          <w:numId w:val="9"/>
        </w:numPr>
        <w:spacing w:before="240"/>
        <w:ind w:left="567" w:hanging="567"/>
        <w:rPr>
          <w:rFonts w:asciiTheme="minorHAnsi" w:hAnsiTheme="minorHAnsi" w:cstheme="minorHAnsi"/>
          <w:sz w:val="22"/>
          <w:szCs w:val="22"/>
        </w:rPr>
      </w:pPr>
      <w:r w:rsidRPr="00E94397">
        <w:rPr>
          <w:rFonts w:asciiTheme="minorHAnsi" w:hAnsiTheme="minorHAnsi" w:cstheme="minorHAnsi"/>
          <w:sz w:val="22"/>
          <w:szCs w:val="22"/>
        </w:rPr>
        <w:t>Závazek mlčenlivosti zaniká:</w:t>
      </w:r>
    </w:p>
    <w:p w14:paraId="1CBBBEB5" w14:textId="77777777" w:rsidR="00AD23EF" w:rsidRPr="00E94397" w:rsidRDefault="00AD23EF" w:rsidP="002F2F17">
      <w:pPr>
        <w:numPr>
          <w:ilvl w:val="0"/>
          <w:numId w:val="13"/>
        </w:numPr>
        <w:tabs>
          <w:tab w:val="clear" w:pos="1440"/>
          <w:tab w:val="num" w:pos="1134"/>
        </w:tabs>
        <w:suppressAutoHyphens/>
        <w:spacing w:before="120"/>
        <w:ind w:left="1134" w:hanging="567"/>
        <w:jc w:val="both"/>
        <w:rPr>
          <w:rFonts w:asciiTheme="minorHAnsi" w:hAnsiTheme="minorHAnsi" w:cstheme="minorHAnsi"/>
          <w:sz w:val="22"/>
          <w:szCs w:val="22"/>
        </w:rPr>
      </w:pPr>
      <w:r w:rsidRPr="00E94397">
        <w:rPr>
          <w:rFonts w:asciiTheme="minorHAnsi" w:hAnsiTheme="minorHAnsi" w:cstheme="minorHAnsi"/>
          <w:sz w:val="22"/>
          <w:szCs w:val="22"/>
        </w:rPr>
        <w:t>pokud se obsah těchto údajů, podkladů a vnesených práv stane veřejně přístupným, a to na základě jiných prací prováděných mimo rámec Projektu nebo na základě opatření, která nesouvisejí s těmito pracemi,</w:t>
      </w:r>
    </w:p>
    <w:p w14:paraId="698FE823" w14:textId="77777777" w:rsidR="00AD23EF" w:rsidRPr="00E94397" w:rsidRDefault="00AD23EF" w:rsidP="002F2F17">
      <w:pPr>
        <w:numPr>
          <w:ilvl w:val="0"/>
          <w:numId w:val="13"/>
        </w:numPr>
        <w:tabs>
          <w:tab w:val="clear" w:pos="1440"/>
          <w:tab w:val="num" w:pos="1134"/>
        </w:tabs>
        <w:suppressAutoHyphens/>
        <w:spacing w:before="120"/>
        <w:ind w:left="1134" w:hanging="567"/>
        <w:jc w:val="both"/>
        <w:rPr>
          <w:rFonts w:asciiTheme="minorHAnsi" w:hAnsiTheme="minorHAnsi" w:cstheme="minorHAnsi"/>
          <w:sz w:val="22"/>
          <w:szCs w:val="22"/>
        </w:rPr>
      </w:pPr>
      <w:r w:rsidRPr="00E94397">
        <w:rPr>
          <w:rFonts w:asciiTheme="minorHAnsi" w:hAnsiTheme="minorHAnsi" w:cstheme="minorHAnsi"/>
          <w:sz w:val="22"/>
          <w:szCs w:val="22"/>
        </w:rPr>
        <w:t>sdělením těchto údajů, podkladů a vnesených práv bez požadavku mlčenlivosti nebo pozdějším odvoláním požadavku mlčenlivosti těmi, kteří požadavek stanovili.</w:t>
      </w:r>
    </w:p>
    <w:p w14:paraId="50C9845E" w14:textId="77777777" w:rsidR="00AD23EF" w:rsidRPr="00E94397" w:rsidRDefault="00AD23EF" w:rsidP="00826AD5">
      <w:pPr>
        <w:pStyle w:val="Odstavec-1"/>
        <w:numPr>
          <w:ilvl w:val="0"/>
          <w:numId w:val="9"/>
        </w:numPr>
        <w:spacing w:before="240"/>
        <w:ind w:left="567" w:hanging="567"/>
        <w:rPr>
          <w:rFonts w:asciiTheme="minorHAnsi" w:hAnsiTheme="minorHAnsi" w:cstheme="minorHAnsi"/>
          <w:sz w:val="22"/>
          <w:szCs w:val="22"/>
        </w:rPr>
      </w:pPr>
      <w:r w:rsidRPr="00E94397">
        <w:rPr>
          <w:rFonts w:asciiTheme="minorHAnsi" w:hAnsiTheme="minorHAnsi" w:cstheme="minorHAnsi"/>
          <w:sz w:val="22"/>
          <w:szCs w:val="22"/>
        </w:rPr>
        <w:t>Pokud je příjemce na základě této smlouvy oprávněn předávat údaje, podklady a vnesená práva dalším osobám, je povinen zajistit, aby tyto osoby zachovávaly mlčenlivost a veškeré údaje používaly jen k účelům, k nimž jim byly předány.</w:t>
      </w:r>
    </w:p>
    <w:p w14:paraId="5DE7FB70" w14:textId="77777777" w:rsidR="006C6123" w:rsidRPr="00E94397" w:rsidRDefault="006C6123" w:rsidP="00EF108A">
      <w:pPr>
        <w:pStyle w:val="Odstavec-1"/>
        <w:keepNext/>
        <w:spacing w:after="0"/>
        <w:ind w:left="720" w:firstLine="0"/>
        <w:rPr>
          <w:rFonts w:asciiTheme="minorHAnsi" w:hAnsiTheme="minorHAnsi" w:cstheme="minorHAnsi"/>
          <w:b/>
          <w:sz w:val="22"/>
          <w:szCs w:val="22"/>
        </w:rPr>
      </w:pPr>
    </w:p>
    <w:p w14:paraId="27A5EA1B" w14:textId="77777777" w:rsidR="00AD23EF" w:rsidRPr="00E94397" w:rsidRDefault="00EF108A" w:rsidP="00EF108A">
      <w:pPr>
        <w:pStyle w:val="Odstavec-1"/>
        <w:keepNext/>
        <w:spacing w:after="0"/>
        <w:ind w:left="720" w:firstLine="0"/>
        <w:rPr>
          <w:rFonts w:asciiTheme="minorHAnsi" w:hAnsiTheme="minorHAnsi" w:cstheme="minorHAnsi"/>
          <w:b/>
          <w:sz w:val="22"/>
          <w:szCs w:val="22"/>
        </w:rPr>
      </w:pPr>
      <w:r w:rsidRPr="00E94397">
        <w:rPr>
          <w:rFonts w:asciiTheme="minorHAnsi" w:hAnsiTheme="minorHAnsi" w:cstheme="minorHAnsi"/>
          <w:b/>
          <w:sz w:val="22"/>
          <w:szCs w:val="22"/>
        </w:rPr>
        <w:t xml:space="preserve">                                                            </w:t>
      </w:r>
      <w:r w:rsidR="00783F5C" w:rsidRPr="00E94397">
        <w:rPr>
          <w:rFonts w:asciiTheme="minorHAnsi" w:hAnsiTheme="minorHAnsi" w:cstheme="minorHAnsi"/>
          <w:b/>
          <w:sz w:val="22"/>
          <w:szCs w:val="22"/>
        </w:rPr>
        <w:t xml:space="preserve">    </w:t>
      </w:r>
      <w:r w:rsidRPr="00E94397">
        <w:rPr>
          <w:rFonts w:asciiTheme="minorHAnsi" w:hAnsiTheme="minorHAnsi" w:cstheme="minorHAnsi"/>
          <w:b/>
          <w:sz w:val="22"/>
          <w:szCs w:val="22"/>
        </w:rPr>
        <w:t xml:space="preserve">    </w:t>
      </w:r>
      <w:r w:rsidR="00AD23EF" w:rsidRPr="00E94397">
        <w:rPr>
          <w:rFonts w:asciiTheme="minorHAnsi" w:hAnsiTheme="minorHAnsi" w:cstheme="minorHAnsi"/>
          <w:b/>
          <w:sz w:val="22"/>
          <w:szCs w:val="22"/>
        </w:rPr>
        <w:t>Článek 12</w:t>
      </w:r>
    </w:p>
    <w:p w14:paraId="2312CF4C" w14:textId="77777777" w:rsidR="00AD23EF" w:rsidRPr="00E94397" w:rsidRDefault="00AD23EF" w:rsidP="00AD23EF">
      <w:pPr>
        <w:pStyle w:val="Odstavec-1"/>
        <w:keepNext/>
        <w:spacing w:after="0"/>
        <w:ind w:left="0" w:firstLine="0"/>
        <w:jc w:val="center"/>
        <w:rPr>
          <w:rFonts w:asciiTheme="minorHAnsi" w:hAnsiTheme="minorHAnsi" w:cstheme="minorHAnsi"/>
          <w:b/>
          <w:sz w:val="22"/>
          <w:szCs w:val="22"/>
        </w:rPr>
      </w:pPr>
      <w:r w:rsidRPr="00E94397">
        <w:rPr>
          <w:rFonts w:asciiTheme="minorHAnsi" w:hAnsiTheme="minorHAnsi" w:cstheme="minorHAnsi"/>
          <w:b/>
          <w:sz w:val="22"/>
          <w:szCs w:val="22"/>
        </w:rPr>
        <w:t>Poskytování informací a údajů o Projektu a jeho výsledcích</w:t>
      </w:r>
    </w:p>
    <w:p w14:paraId="23A76702" w14:textId="77777777" w:rsidR="00AD23EF" w:rsidRPr="00E94397" w:rsidRDefault="00AD23EF" w:rsidP="002F2F17">
      <w:pPr>
        <w:pStyle w:val="Odstavec-1"/>
        <w:numPr>
          <w:ilvl w:val="0"/>
          <w:numId w:val="14"/>
        </w:numPr>
        <w:spacing w:before="240"/>
        <w:ind w:left="567" w:hanging="567"/>
        <w:rPr>
          <w:rFonts w:asciiTheme="minorHAnsi" w:hAnsiTheme="minorHAnsi" w:cstheme="minorHAnsi"/>
          <w:sz w:val="22"/>
          <w:szCs w:val="22"/>
        </w:rPr>
      </w:pPr>
      <w:r w:rsidRPr="00E94397">
        <w:rPr>
          <w:rFonts w:asciiTheme="minorHAnsi" w:hAnsiTheme="minorHAnsi" w:cstheme="minorHAnsi"/>
          <w:sz w:val="22"/>
          <w:szCs w:val="22"/>
        </w:rPr>
        <w:t>Příjemce je povinen předávat poskytovateli úplné, pravdivé a včasné informace o Projektu a získaných poznatcích a jiných výsledcích Projektu. Za tímto účelem je Příjemce povinen postupovat podle pokynů poskytovatele a v souladu s § 31 odst. 3 zákona č. 130/2002 Sb. předávat poskytovateli požadované údaje. Současně příjemce souhlasí se zveřejňováním těchto požadovaných údajů a se zpřístupněním redakčně upravené závěrečné zprávy Projektu veřejnosti poskytovatelem. Poskytovatel předává údaje o Projektu do IS VaVaI a evropských informačních systémů.</w:t>
      </w:r>
    </w:p>
    <w:p w14:paraId="68278DBE" w14:textId="77777777" w:rsidR="00AD23EF" w:rsidRPr="00E94397" w:rsidRDefault="00AD23EF" w:rsidP="002F2F17">
      <w:pPr>
        <w:pStyle w:val="Odstavec-1"/>
        <w:keepNext/>
        <w:numPr>
          <w:ilvl w:val="0"/>
          <w:numId w:val="14"/>
        </w:numPr>
        <w:spacing w:before="240"/>
        <w:ind w:left="567" w:hanging="567"/>
        <w:rPr>
          <w:rFonts w:asciiTheme="minorHAnsi" w:hAnsiTheme="minorHAnsi" w:cstheme="minorHAnsi"/>
          <w:sz w:val="22"/>
          <w:szCs w:val="22"/>
        </w:rPr>
      </w:pPr>
      <w:r w:rsidRPr="00E94397">
        <w:rPr>
          <w:rFonts w:asciiTheme="minorHAnsi" w:hAnsiTheme="minorHAnsi" w:cstheme="minorHAnsi"/>
          <w:sz w:val="22"/>
          <w:szCs w:val="22"/>
        </w:rPr>
        <w:t xml:space="preserve">Příjemce souhlasí, že v případě, kdy jako další zdroj financování Projektu jsou finanční prostředky státního rozpočtu České republiky poskytnuté některým jiným poskytovatelem, mohou být </w:t>
      </w:r>
      <w:r w:rsidRPr="00E94397">
        <w:rPr>
          <w:rFonts w:asciiTheme="minorHAnsi" w:hAnsiTheme="minorHAnsi" w:cstheme="minorHAnsi"/>
          <w:sz w:val="22"/>
          <w:szCs w:val="22"/>
        </w:rPr>
        <w:lastRenderedPageBreak/>
        <w:t>poskytovatelem tomuto jinému poskytovateli (pokud o to požádá) sděleny údaje o Projektu, které jsou jinak považovány za důvěrné</w:t>
      </w:r>
      <w:r w:rsidR="007C6358" w:rsidRPr="00E94397">
        <w:rPr>
          <w:rFonts w:asciiTheme="minorHAnsi" w:hAnsiTheme="minorHAnsi" w:cstheme="minorHAnsi"/>
          <w:sz w:val="22"/>
          <w:szCs w:val="22"/>
        </w:rPr>
        <w:t xml:space="preserve"> ve smyslu čl. 11 odst. 1 této smlouvy</w:t>
      </w:r>
      <w:r w:rsidRPr="00E94397">
        <w:rPr>
          <w:rFonts w:asciiTheme="minorHAnsi" w:hAnsiTheme="minorHAnsi" w:cstheme="minorHAnsi"/>
          <w:sz w:val="22"/>
          <w:szCs w:val="22"/>
        </w:rPr>
        <w:t>.</w:t>
      </w:r>
    </w:p>
    <w:p w14:paraId="50759FF1" w14:textId="77777777" w:rsidR="00AD23EF" w:rsidRPr="00E94397" w:rsidRDefault="00AD23EF" w:rsidP="002F2F17">
      <w:pPr>
        <w:pStyle w:val="Odstavec-1"/>
        <w:keepNext/>
        <w:numPr>
          <w:ilvl w:val="0"/>
          <w:numId w:val="14"/>
        </w:numPr>
        <w:spacing w:before="240"/>
        <w:ind w:left="567" w:hanging="567"/>
        <w:rPr>
          <w:rFonts w:asciiTheme="minorHAnsi" w:hAnsiTheme="minorHAnsi" w:cstheme="minorHAnsi"/>
          <w:sz w:val="22"/>
          <w:szCs w:val="22"/>
        </w:rPr>
      </w:pPr>
      <w:r w:rsidRPr="00E94397">
        <w:rPr>
          <w:rFonts w:asciiTheme="minorHAnsi" w:hAnsiTheme="minorHAnsi" w:cstheme="minorHAnsi"/>
          <w:sz w:val="22"/>
          <w:szCs w:val="22"/>
        </w:rPr>
        <w:t>Pokud je předmět řešení Projektu předmětem obchodního tajemství, je příjemce povinen poskytnout konkrétní informace o Projektu a poznatcích a jiných výsledcích Projektu v takovém rozsahu a formě, aby byly zveřejnitelné. Pokud předmět řešení Projektu nebo jiné aktivity výzkumu a vývoje podléhají mlčenlivosti</w:t>
      </w:r>
      <w:r w:rsidR="00A946CF" w:rsidRPr="00E94397">
        <w:rPr>
          <w:rFonts w:asciiTheme="minorHAnsi" w:hAnsiTheme="minorHAnsi" w:cstheme="minorHAnsi"/>
          <w:sz w:val="22"/>
          <w:szCs w:val="22"/>
        </w:rPr>
        <w:t>,</w:t>
      </w:r>
      <w:r w:rsidRPr="00E94397">
        <w:rPr>
          <w:rFonts w:asciiTheme="minorHAnsi" w:hAnsiTheme="minorHAnsi" w:cstheme="minorHAnsi"/>
          <w:sz w:val="22"/>
          <w:szCs w:val="22"/>
        </w:rPr>
        <w:t xml:space="preserve"> stanovené příslušným zvláštním právním předpisem, poskytovatel a příjemce poskytují informace o prováděném výzkumu, vývoji a jejich výsledcích s vyloučením těch informací, o nichž to stanoví příslušný zvláštní právní předpis.</w:t>
      </w:r>
    </w:p>
    <w:p w14:paraId="4B85CC4C" w14:textId="77777777" w:rsidR="00334559" w:rsidRPr="00E94397" w:rsidRDefault="00334559" w:rsidP="00AD23EF">
      <w:pPr>
        <w:pStyle w:val="Odstavec-1"/>
        <w:keepNext/>
        <w:spacing w:after="0"/>
        <w:ind w:left="709" w:hanging="709"/>
        <w:jc w:val="center"/>
        <w:rPr>
          <w:rFonts w:asciiTheme="minorHAnsi" w:hAnsiTheme="minorHAnsi" w:cstheme="minorHAnsi"/>
          <w:b/>
          <w:bCs/>
          <w:sz w:val="22"/>
          <w:szCs w:val="22"/>
        </w:rPr>
      </w:pPr>
    </w:p>
    <w:p w14:paraId="66FB6117" w14:textId="77777777" w:rsidR="00506C10" w:rsidRPr="00E94397" w:rsidRDefault="00506C10" w:rsidP="00506C10">
      <w:pPr>
        <w:pStyle w:val="Odstavec-1"/>
        <w:keepNext/>
        <w:rPr>
          <w:rFonts w:asciiTheme="minorHAnsi" w:hAnsiTheme="minorHAnsi" w:cstheme="minorHAnsi"/>
          <w:sz w:val="22"/>
          <w:szCs w:val="22"/>
        </w:rPr>
      </w:pPr>
    </w:p>
    <w:p w14:paraId="54C89542" w14:textId="77777777" w:rsidR="00506C10" w:rsidRPr="00E94397" w:rsidRDefault="00506C10" w:rsidP="00506C10">
      <w:pPr>
        <w:pStyle w:val="Odstavec-1"/>
        <w:keepNext/>
        <w:spacing w:after="0"/>
        <w:ind w:left="709" w:hanging="709"/>
        <w:jc w:val="center"/>
        <w:rPr>
          <w:rFonts w:asciiTheme="minorHAnsi" w:hAnsiTheme="minorHAnsi" w:cstheme="minorHAnsi"/>
          <w:b/>
          <w:bCs/>
          <w:sz w:val="22"/>
          <w:szCs w:val="22"/>
        </w:rPr>
      </w:pPr>
      <w:r w:rsidRPr="00E94397">
        <w:rPr>
          <w:rFonts w:asciiTheme="minorHAnsi" w:hAnsiTheme="minorHAnsi" w:cstheme="minorHAnsi"/>
          <w:b/>
          <w:bCs/>
          <w:sz w:val="22"/>
          <w:szCs w:val="22"/>
        </w:rPr>
        <w:t>Článek 13</w:t>
      </w:r>
    </w:p>
    <w:p w14:paraId="2E12E004" w14:textId="77777777" w:rsidR="00506C10" w:rsidRPr="00E94397" w:rsidRDefault="00506C10" w:rsidP="00506C10">
      <w:pPr>
        <w:pStyle w:val="Odstavec-1"/>
        <w:keepNext/>
        <w:spacing w:after="0"/>
        <w:ind w:left="709" w:hanging="709"/>
        <w:jc w:val="center"/>
        <w:rPr>
          <w:rFonts w:asciiTheme="minorHAnsi" w:hAnsiTheme="minorHAnsi" w:cstheme="minorHAnsi"/>
          <w:b/>
          <w:bCs/>
          <w:sz w:val="22"/>
          <w:szCs w:val="22"/>
        </w:rPr>
      </w:pPr>
      <w:r w:rsidRPr="00E94397">
        <w:rPr>
          <w:rFonts w:asciiTheme="minorHAnsi" w:hAnsiTheme="minorHAnsi" w:cstheme="minorHAnsi"/>
          <w:b/>
          <w:bCs/>
          <w:sz w:val="22"/>
          <w:szCs w:val="22"/>
        </w:rPr>
        <w:t>Další účastníci Projektu a účast třetích stran</w:t>
      </w:r>
    </w:p>
    <w:p w14:paraId="2528C788" w14:textId="6F9C0077" w:rsidR="00506C10" w:rsidRPr="00E94397" w:rsidRDefault="00506C10" w:rsidP="00506C10">
      <w:pPr>
        <w:pStyle w:val="Odstavec-1"/>
        <w:numPr>
          <w:ilvl w:val="0"/>
          <w:numId w:val="5"/>
        </w:numPr>
        <w:spacing w:before="240"/>
        <w:ind w:left="567" w:hanging="567"/>
        <w:rPr>
          <w:rFonts w:asciiTheme="minorHAnsi" w:hAnsiTheme="minorHAnsi" w:cstheme="minorHAnsi"/>
          <w:sz w:val="22"/>
          <w:szCs w:val="22"/>
        </w:rPr>
      </w:pPr>
      <w:r w:rsidRPr="00E94397">
        <w:rPr>
          <w:rFonts w:asciiTheme="minorHAnsi" w:hAnsiTheme="minorHAnsi" w:cstheme="minorHAnsi"/>
          <w:sz w:val="22"/>
          <w:szCs w:val="22"/>
        </w:rPr>
        <w:t xml:space="preserve">Příjemce je povinen poskytnout část podpory připadající na další účastníky Projektu nejpozději v prvním roce jejího poskytnutí do </w:t>
      </w:r>
      <w:r w:rsidRPr="00E94397">
        <w:rPr>
          <w:rFonts w:asciiTheme="minorHAnsi" w:hAnsiTheme="minorHAnsi" w:cstheme="minorHAnsi"/>
          <w:b/>
          <w:sz w:val="22"/>
          <w:szCs w:val="22"/>
        </w:rPr>
        <w:t>20</w:t>
      </w:r>
      <w:r w:rsidRPr="00E94397">
        <w:rPr>
          <w:rFonts w:asciiTheme="minorHAnsi" w:hAnsiTheme="minorHAnsi" w:cstheme="minorHAnsi"/>
          <w:sz w:val="22"/>
          <w:szCs w:val="22"/>
        </w:rPr>
        <w:t xml:space="preserve"> </w:t>
      </w:r>
      <w:r w:rsidRPr="00E94397">
        <w:rPr>
          <w:rFonts w:asciiTheme="minorHAnsi" w:hAnsiTheme="minorHAnsi" w:cstheme="minorHAnsi"/>
          <w:b/>
          <w:sz w:val="22"/>
          <w:szCs w:val="22"/>
        </w:rPr>
        <w:t>kalendářních dnů</w:t>
      </w:r>
      <w:r w:rsidRPr="00E94397">
        <w:rPr>
          <w:rFonts w:asciiTheme="minorHAnsi" w:hAnsiTheme="minorHAnsi" w:cstheme="minorHAnsi"/>
          <w:sz w:val="22"/>
          <w:szCs w:val="22"/>
        </w:rPr>
        <w:t xml:space="preserve"> ode dne, kdy ji obdržel od poskytovatele a v dalších letech jejího poskytování do </w:t>
      </w:r>
      <w:r w:rsidRPr="00E94397">
        <w:rPr>
          <w:rFonts w:asciiTheme="minorHAnsi" w:hAnsiTheme="minorHAnsi" w:cstheme="minorHAnsi"/>
          <w:b/>
          <w:sz w:val="22"/>
          <w:szCs w:val="22"/>
        </w:rPr>
        <w:t>30</w:t>
      </w:r>
      <w:r w:rsidR="00E7034A" w:rsidRPr="00E94397">
        <w:rPr>
          <w:rFonts w:asciiTheme="minorHAnsi" w:hAnsiTheme="minorHAnsi" w:cstheme="minorHAnsi"/>
          <w:sz w:val="22"/>
          <w:szCs w:val="22"/>
        </w:rPr>
        <w:t xml:space="preserve"> </w:t>
      </w:r>
      <w:r w:rsidRPr="00E94397">
        <w:rPr>
          <w:rFonts w:asciiTheme="minorHAnsi" w:hAnsiTheme="minorHAnsi" w:cstheme="minorHAnsi"/>
          <w:b/>
          <w:sz w:val="22"/>
          <w:szCs w:val="22"/>
        </w:rPr>
        <w:t>kalendářních dnů</w:t>
      </w:r>
      <w:r w:rsidRPr="00E94397">
        <w:rPr>
          <w:rFonts w:asciiTheme="minorHAnsi" w:hAnsiTheme="minorHAnsi" w:cstheme="minorHAnsi"/>
          <w:sz w:val="22"/>
          <w:szCs w:val="22"/>
        </w:rPr>
        <w:t xml:space="preserve"> ode dne, kdy ji obdržel od poskytovatele. </w:t>
      </w:r>
    </w:p>
    <w:p w14:paraId="287B6A39" w14:textId="77777777" w:rsidR="008F1BF2" w:rsidRPr="00E94397" w:rsidRDefault="008F1BF2" w:rsidP="008F1BF2">
      <w:pPr>
        <w:tabs>
          <w:tab w:val="left" w:pos="567"/>
        </w:tabs>
        <w:suppressAutoHyphens/>
        <w:spacing w:before="120"/>
        <w:ind w:left="567"/>
        <w:jc w:val="both"/>
        <w:rPr>
          <w:rFonts w:asciiTheme="minorHAnsi" w:hAnsiTheme="minorHAnsi" w:cstheme="minorHAnsi"/>
          <w:sz w:val="22"/>
          <w:szCs w:val="22"/>
        </w:rPr>
      </w:pPr>
    </w:p>
    <w:p w14:paraId="21A6E0EE" w14:textId="77777777" w:rsidR="00506C10" w:rsidRPr="00E94397" w:rsidRDefault="00506C10" w:rsidP="00506C10">
      <w:pPr>
        <w:pStyle w:val="Zkladntext3"/>
        <w:keepNext/>
        <w:ind w:left="425" w:hanging="425"/>
        <w:jc w:val="center"/>
        <w:rPr>
          <w:rFonts w:asciiTheme="minorHAnsi" w:hAnsiTheme="minorHAnsi" w:cstheme="minorHAnsi"/>
          <w:b/>
          <w:sz w:val="22"/>
          <w:szCs w:val="22"/>
        </w:rPr>
      </w:pPr>
      <w:r w:rsidRPr="00E94397">
        <w:rPr>
          <w:rFonts w:asciiTheme="minorHAnsi" w:hAnsiTheme="minorHAnsi" w:cstheme="minorHAnsi"/>
          <w:b/>
          <w:sz w:val="22"/>
          <w:szCs w:val="22"/>
        </w:rPr>
        <w:t>Článek 14</w:t>
      </w:r>
    </w:p>
    <w:p w14:paraId="1A0FC43C" w14:textId="77777777" w:rsidR="00506C10" w:rsidRPr="00E94397" w:rsidRDefault="00506C10" w:rsidP="00506C10">
      <w:pPr>
        <w:pStyle w:val="Zkladntext3"/>
        <w:keepNext/>
        <w:ind w:left="426" w:hanging="426"/>
        <w:jc w:val="center"/>
        <w:rPr>
          <w:rFonts w:asciiTheme="minorHAnsi" w:hAnsiTheme="minorHAnsi" w:cstheme="minorHAnsi"/>
          <w:b/>
          <w:sz w:val="22"/>
          <w:szCs w:val="22"/>
        </w:rPr>
      </w:pPr>
      <w:r w:rsidRPr="00E94397">
        <w:rPr>
          <w:rFonts w:asciiTheme="minorHAnsi" w:hAnsiTheme="minorHAnsi" w:cstheme="minorHAnsi"/>
          <w:b/>
          <w:sz w:val="22"/>
          <w:szCs w:val="22"/>
        </w:rPr>
        <w:t xml:space="preserve">Výsledky a jejich využití  </w:t>
      </w:r>
    </w:p>
    <w:p w14:paraId="63948154" w14:textId="77777777" w:rsidR="00E03A1A" w:rsidRPr="00E94397" w:rsidRDefault="00506C10" w:rsidP="00E03A1A">
      <w:pPr>
        <w:pStyle w:val="Zkladntext3"/>
        <w:numPr>
          <w:ilvl w:val="0"/>
          <w:numId w:val="23"/>
        </w:numPr>
        <w:spacing w:before="240"/>
        <w:ind w:left="426" w:hanging="426"/>
        <w:rPr>
          <w:rFonts w:asciiTheme="minorHAnsi" w:hAnsiTheme="minorHAnsi" w:cstheme="minorHAnsi"/>
          <w:sz w:val="22"/>
          <w:szCs w:val="22"/>
        </w:rPr>
      </w:pPr>
      <w:r w:rsidRPr="00E94397">
        <w:rPr>
          <w:rFonts w:asciiTheme="minorHAnsi" w:hAnsiTheme="minorHAnsi" w:cstheme="minorHAnsi"/>
          <w:sz w:val="22"/>
          <w:szCs w:val="22"/>
        </w:rPr>
        <w:t xml:space="preserve">Práva k výsledkům a jejich využití se řídí ustanovením § 16 zákona 130/2002 Sb. </w:t>
      </w:r>
    </w:p>
    <w:p w14:paraId="68948195" w14:textId="77777777" w:rsidR="00E03A1A" w:rsidRPr="00E94397" w:rsidRDefault="00506C10" w:rsidP="00E03A1A">
      <w:pPr>
        <w:pStyle w:val="Zkladntext3"/>
        <w:numPr>
          <w:ilvl w:val="0"/>
          <w:numId w:val="23"/>
        </w:numPr>
        <w:spacing w:before="240"/>
        <w:ind w:left="426" w:hanging="426"/>
        <w:rPr>
          <w:rFonts w:asciiTheme="minorHAnsi" w:hAnsiTheme="minorHAnsi" w:cstheme="minorHAnsi"/>
          <w:sz w:val="22"/>
          <w:szCs w:val="22"/>
        </w:rPr>
      </w:pPr>
      <w:r w:rsidRPr="00E94397">
        <w:rPr>
          <w:rFonts w:asciiTheme="minorHAnsi" w:hAnsiTheme="minorHAnsi" w:cstheme="minorHAnsi"/>
          <w:sz w:val="22"/>
          <w:szCs w:val="22"/>
        </w:rPr>
        <w:t xml:space="preserve">Příjemce je povinen zajistit, aby výsledky, k nimž má vlastnická práva a které mohou být využity, byly přiměřeně a účinně chráněny a využít je nebo umožnit jejich využití při respektování nezbytné ochrany vlastnických a uživatelských práv k výsledkům a mlčenlivosti podle zvláštních právních předpisů. </w:t>
      </w:r>
    </w:p>
    <w:p w14:paraId="0CFBF8D0" w14:textId="77777777" w:rsidR="00E03A1A" w:rsidRPr="00E94397" w:rsidRDefault="00506C10" w:rsidP="00E03A1A">
      <w:pPr>
        <w:pStyle w:val="Zkladntext3"/>
        <w:numPr>
          <w:ilvl w:val="0"/>
          <w:numId w:val="23"/>
        </w:numPr>
        <w:spacing w:before="240"/>
        <w:ind w:left="426" w:hanging="426"/>
        <w:rPr>
          <w:rFonts w:asciiTheme="minorHAnsi" w:hAnsiTheme="minorHAnsi" w:cstheme="minorHAnsi"/>
          <w:sz w:val="22"/>
          <w:szCs w:val="22"/>
        </w:rPr>
      </w:pPr>
      <w:r w:rsidRPr="00E94397">
        <w:rPr>
          <w:rFonts w:asciiTheme="minorHAnsi" w:hAnsiTheme="minorHAnsi" w:cstheme="minorHAnsi"/>
          <w:sz w:val="22"/>
          <w:szCs w:val="22"/>
        </w:rPr>
        <w:t xml:space="preserve">Výsledky, které nelze chránit podle zvláštních právních předpisů nebo nejsou předmětem obchodního tajemství, jiného tajemství nebo utajovanou informací podle zvláštního právního předpisu nebo mezivládních právních aktů týkajících se Programu, a současně mají publikační charakter, je příjemce podpory povinen aktivně veřejně šířit.  </w:t>
      </w:r>
    </w:p>
    <w:p w14:paraId="1F609AA2" w14:textId="53A8C78B" w:rsidR="00506C10" w:rsidRPr="00E94397" w:rsidRDefault="00506C10" w:rsidP="00E03A1A">
      <w:pPr>
        <w:pStyle w:val="Zkladntext3"/>
        <w:numPr>
          <w:ilvl w:val="0"/>
          <w:numId w:val="23"/>
        </w:numPr>
        <w:spacing w:before="240"/>
        <w:ind w:left="426" w:hanging="426"/>
        <w:rPr>
          <w:rFonts w:asciiTheme="minorHAnsi" w:hAnsiTheme="minorHAnsi" w:cstheme="minorHAnsi"/>
          <w:sz w:val="22"/>
          <w:szCs w:val="22"/>
        </w:rPr>
      </w:pPr>
      <w:r w:rsidRPr="00E94397">
        <w:rPr>
          <w:rFonts w:asciiTheme="minorHAnsi" w:hAnsiTheme="minorHAnsi" w:cstheme="minorHAnsi"/>
          <w:sz w:val="22"/>
          <w:szCs w:val="22"/>
        </w:rPr>
        <w:t>Příjemce je oprávněn postoupit majetková práva k výsledkům Projektu třetím osobám pouze s předchozím písemným souhlasem poskytovatele. Poskytovatel je oprávněn tento souhlas odmítnout, pokud by postoupení mělo dopad na plnění účelu smlouvy. Postoupí-li příjemce majetková práva k výsledkům Projektu třetím osobám, zajistí odpovídajícími opatřeními nebo smlouvami, aby jeho závazky přešly na nového nositele majetkových práv k</w:t>
      </w:r>
      <w:r w:rsidR="003F68CB" w:rsidRPr="00E94397">
        <w:rPr>
          <w:rFonts w:asciiTheme="minorHAnsi" w:hAnsiTheme="minorHAnsi" w:cstheme="minorHAnsi"/>
          <w:sz w:val="22"/>
          <w:szCs w:val="22"/>
        </w:rPr>
        <w:t xml:space="preserve"> </w:t>
      </w:r>
      <w:r w:rsidRPr="00E94397">
        <w:rPr>
          <w:rFonts w:asciiTheme="minorHAnsi" w:hAnsiTheme="minorHAnsi" w:cstheme="minorHAnsi"/>
          <w:sz w:val="22"/>
          <w:szCs w:val="22"/>
        </w:rPr>
        <w:t xml:space="preserve">výsledkům Projektu tak, aby byly zajištěny zájmy poskytovatele vyplývající z této smlouvy. </w:t>
      </w:r>
    </w:p>
    <w:p w14:paraId="58190BD5" w14:textId="77777777" w:rsidR="00506C10" w:rsidRPr="00E94397" w:rsidRDefault="00506C10" w:rsidP="00506C10">
      <w:pPr>
        <w:tabs>
          <w:tab w:val="left" w:pos="567"/>
        </w:tabs>
        <w:suppressAutoHyphens/>
        <w:spacing w:before="120"/>
        <w:ind w:left="426" w:hanging="426"/>
        <w:jc w:val="both"/>
        <w:rPr>
          <w:rFonts w:asciiTheme="minorHAnsi" w:hAnsiTheme="minorHAnsi" w:cstheme="minorHAnsi"/>
          <w:sz w:val="22"/>
          <w:szCs w:val="22"/>
        </w:rPr>
      </w:pPr>
    </w:p>
    <w:p w14:paraId="53E7DDCE" w14:textId="77777777" w:rsidR="00506C10" w:rsidRPr="00E94397" w:rsidRDefault="00506C10" w:rsidP="00506C10">
      <w:pPr>
        <w:pStyle w:val="Zkladntext3"/>
        <w:keepNext/>
        <w:ind w:left="425" w:hanging="425"/>
        <w:jc w:val="center"/>
        <w:rPr>
          <w:rFonts w:asciiTheme="minorHAnsi" w:hAnsiTheme="minorHAnsi" w:cstheme="minorHAnsi"/>
          <w:b/>
          <w:sz w:val="22"/>
          <w:szCs w:val="22"/>
        </w:rPr>
      </w:pPr>
      <w:r w:rsidRPr="00E94397">
        <w:rPr>
          <w:rFonts w:asciiTheme="minorHAnsi" w:hAnsiTheme="minorHAnsi" w:cstheme="minorHAnsi"/>
          <w:b/>
          <w:sz w:val="22"/>
          <w:szCs w:val="22"/>
        </w:rPr>
        <w:t>Článek 15</w:t>
      </w:r>
    </w:p>
    <w:p w14:paraId="01350DE4" w14:textId="77777777" w:rsidR="00506C10" w:rsidRPr="00E94397" w:rsidRDefault="00506C10" w:rsidP="00506C10">
      <w:pPr>
        <w:pStyle w:val="Zkladntext3"/>
        <w:keepNext/>
        <w:ind w:left="426" w:hanging="426"/>
        <w:jc w:val="center"/>
        <w:rPr>
          <w:rFonts w:asciiTheme="minorHAnsi" w:hAnsiTheme="minorHAnsi" w:cstheme="minorHAnsi"/>
          <w:b/>
          <w:sz w:val="22"/>
          <w:szCs w:val="22"/>
        </w:rPr>
      </w:pPr>
      <w:r w:rsidRPr="00E94397">
        <w:rPr>
          <w:rFonts w:asciiTheme="minorHAnsi" w:hAnsiTheme="minorHAnsi" w:cstheme="minorHAnsi"/>
          <w:b/>
          <w:sz w:val="22"/>
          <w:szCs w:val="22"/>
        </w:rPr>
        <w:t>Práva k majetku</w:t>
      </w:r>
    </w:p>
    <w:p w14:paraId="6B62A670" w14:textId="398EF993" w:rsidR="00506C10" w:rsidRPr="00E94397" w:rsidRDefault="00506C10" w:rsidP="00506C10">
      <w:pPr>
        <w:pStyle w:val="Zkladntext3"/>
        <w:spacing w:before="240"/>
        <w:rPr>
          <w:rFonts w:asciiTheme="minorHAnsi" w:hAnsiTheme="minorHAnsi" w:cstheme="minorHAnsi"/>
          <w:sz w:val="22"/>
          <w:szCs w:val="22"/>
        </w:rPr>
      </w:pPr>
      <w:r w:rsidRPr="00E94397">
        <w:rPr>
          <w:rFonts w:asciiTheme="minorHAnsi" w:hAnsiTheme="minorHAnsi" w:cstheme="minorHAnsi"/>
          <w:sz w:val="22"/>
          <w:szCs w:val="22"/>
        </w:rPr>
        <w:t>Práva k majetku pořízenému nebo částečně pořízenému z podpory poskytnuté na řešení Projektu se řídí § 15 zákona č. 130/2002 Sb. Příjemce, který je vlastníkem tohoto majetku, není oprávněn bez souhlasu poskytovatele s tímto majetkem disponovat</w:t>
      </w:r>
      <w:r w:rsidRPr="00E94397">
        <w:rPr>
          <w:rStyle w:val="Nadpis3Char"/>
          <w:rFonts w:asciiTheme="minorHAnsi" w:hAnsiTheme="minorHAnsi" w:cstheme="minorHAnsi"/>
          <w:b w:val="0"/>
          <w:color w:val="auto"/>
          <w:sz w:val="22"/>
          <w:szCs w:val="22"/>
          <w:vertAlign w:val="superscript"/>
        </w:rPr>
        <w:footnoteReference w:id="4"/>
      </w:r>
      <w:r w:rsidRPr="00E94397">
        <w:rPr>
          <w:rFonts w:asciiTheme="minorHAnsi" w:hAnsiTheme="minorHAnsi" w:cstheme="minorHAnsi"/>
          <w:sz w:val="22"/>
          <w:szCs w:val="22"/>
        </w:rPr>
        <w:t xml:space="preserve"> ve prospěch třetí osoby po celé období řešení Projektu.</w:t>
      </w:r>
    </w:p>
    <w:p w14:paraId="429802E3" w14:textId="77777777" w:rsidR="00506C10" w:rsidRPr="00E94397" w:rsidRDefault="00506C10" w:rsidP="00506C10">
      <w:pPr>
        <w:pStyle w:val="Zkladntext3"/>
        <w:rPr>
          <w:rFonts w:asciiTheme="minorHAnsi" w:hAnsiTheme="minorHAnsi" w:cstheme="minorHAnsi"/>
          <w:sz w:val="22"/>
          <w:szCs w:val="22"/>
        </w:rPr>
      </w:pPr>
    </w:p>
    <w:p w14:paraId="5CB38891" w14:textId="77777777" w:rsidR="00506C10" w:rsidRPr="00E94397" w:rsidRDefault="00506C10" w:rsidP="00506C10">
      <w:pPr>
        <w:pStyle w:val="Zkladntext3"/>
        <w:keepNext/>
        <w:ind w:left="425" w:hanging="425"/>
        <w:jc w:val="center"/>
        <w:rPr>
          <w:rFonts w:asciiTheme="minorHAnsi" w:hAnsiTheme="minorHAnsi" w:cstheme="minorHAnsi"/>
          <w:b/>
          <w:sz w:val="22"/>
          <w:szCs w:val="22"/>
        </w:rPr>
      </w:pPr>
      <w:r w:rsidRPr="00E94397">
        <w:rPr>
          <w:rFonts w:asciiTheme="minorHAnsi" w:hAnsiTheme="minorHAnsi" w:cstheme="minorHAnsi"/>
          <w:b/>
          <w:sz w:val="22"/>
          <w:szCs w:val="22"/>
        </w:rPr>
        <w:lastRenderedPageBreak/>
        <w:t>Článek 16</w:t>
      </w:r>
    </w:p>
    <w:p w14:paraId="6E8B152A" w14:textId="77777777" w:rsidR="00506C10" w:rsidRPr="00E94397" w:rsidRDefault="00506C10" w:rsidP="00506C10">
      <w:pPr>
        <w:pStyle w:val="Zkladntext3"/>
        <w:keepNext/>
        <w:ind w:left="426" w:hanging="426"/>
        <w:jc w:val="center"/>
        <w:rPr>
          <w:rFonts w:asciiTheme="minorHAnsi" w:hAnsiTheme="minorHAnsi" w:cstheme="minorHAnsi"/>
          <w:b/>
          <w:sz w:val="22"/>
          <w:szCs w:val="22"/>
        </w:rPr>
      </w:pPr>
      <w:r w:rsidRPr="00E94397">
        <w:rPr>
          <w:rFonts w:asciiTheme="minorHAnsi" w:hAnsiTheme="minorHAnsi" w:cstheme="minorHAnsi"/>
          <w:b/>
          <w:sz w:val="22"/>
          <w:szCs w:val="22"/>
        </w:rPr>
        <w:t>Odpovědnost za škodu</w:t>
      </w:r>
    </w:p>
    <w:p w14:paraId="68B7DB13" w14:textId="77777777" w:rsidR="00506C10" w:rsidRPr="00E94397" w:rsidRDefault="00506C10" w:rsidP="00506C10">
      <w:pPr>
        <w:suppressAutoHyphens/>
        <w:spacing w:before="240"/>
        <w:jc w:val="both"/>
        <w:rPr>
          <w:rFonts w:asciiTheme="minorHAnsi" w:hAnsiTheme="minorHAnsi" w:cstheme="minorHAnsi"/>
          <w:sz w:val="22"/>
          <w:szCs w:val="22"/>
        </w:rPr>
      </w:pPr>
      <w:r w:rsidRPr="00E94397">
        <w:rPr>
          <w:rFonts w:asciiTheme="minorHAnsi" w:hAnsiTheme="minorHAnsi" w:cstheme="minorHAnsi"/>
          <w:sz w:val="22"/>
          <w:szCs w:val="22"/>
        </w:rPr>
        <w:t>Poskytovatel nenese odpovědnost za jednání nebo naopak nečinnost příjemce. Poskytovatel žádným způsobem neodpovídá za nedostatky výrobků nebo služeb, které spočívají na poznatcích dosažených v rámci Projektu.</w:t>
      </w:r>
    </w:p>
    <w:p w14:paraId="705C5A9D" w14:textId="77777777" w:rsidR="00506C10" w:rsidRPr="00E94397" w:rsidRDefault="00506C10" w:rsidP="00506C10">
      <w:pPr>
        <w:pStyle w:val="Nadpis3"/>
        <w:keepLines w:val="0"/>
        <w:widowControl w:val="0"/>
        <w:suppressAutoHyphens/>
        <w:spacing w:before="0"/>
        <w:ind w:left="426" w:hanging="426"/>
        <w:jc w:val="center"/>
        <w:rPr>
          <w:rFonts w:asciiTheme="minorHAnsi" w:hAnsiTheme="minorHAnsi" w:cstheme="minorHAnsi"/>
          <w:sz w:val="22"/>
          <w:szCs w:val="22"/>
        </w:rPr>
      </w:pPr>
    </w:p>
    <w:p w14:paraId="220D3CC3" w14:textId="77777777" w:rsidR="00506C10" w:rsidRPr="00E94397" w:rsidRDefault="00506C10" w:rsidP="00506C10">
      <w:pPr>
        <w:pStyle w:val="Nadpis3"/>
        <w:keepLines w:val="0"/>
        <w:widowControl w:val="0"/>
        <w:suppressAutoHyphens/>
        <w:spacing w:before="0"/>
        <w:ind w:left="425" w:hanging="425"/>
        <w:jc w:val="center"/>
        <w:rPr>
          <w:rFonts w:asciiTheme="minorHAnsi" w:hAnsiTheme="minorHAnsi" w:cstheme="minorHAnsi"/>
          <w:b w:val="0"/>
          <w:sz w:val="22"/>
          <w:szCs w:val="22"/>
        </w:rPr>
      </w:pPr>
      <w:r w:rsidRPr="00E94397">
        <w:rPr>
          <w:rFonts w:asciiTheme="minorHAnsi" w:hAnsiTheme="minorHAnsi" w:cstheme="minorHAnsi"/>
          <w:color w:val="auto"/>
          <w:sz w:val="22"/>
          <w:szCs w:val="22"/>
        </w:rPr>
        <w:t>Článek 17</w:t>
      </w:r>
    </w:p>
    <w:p w14:paraId="70E0C4E7" w14:textId="77777777" w:rsidR="00506C10" w:rsidRPr="00E94397" w:rsidRDefault="00506C10" w:rsidP="00506C10">
      <w:pPr>
        <w:keepNext/>
        <w:ind w:left="426" w:hanging="426"/>
        <w:jc w:val="center"/>
        <w:rPr>
          <w:rFonts w:asciiTheme="minorHAnsi" w:hAnsiTheme="minorHAnsi" w:cstheme="minorHAnsi"/>
          <w:b/>
          <w:bCs/>
          <w:sz w:val="22"/>
          <w:szCs w:val="22"/>
        </w:rPr>
      </w:pPr>
      <w:r w:rsidRPr="00E94397">
        <w:rPr>
          <w:rFonts w:asciiTheme="minorHAnsi" w:hAnsiTheme="minorHAnsi" w:cstheme="minorHAnsi"/>
          <w:b/>
          <w:bCs/>
          <w:sz w:val="22"/>
          <w:szCs w:val="22"/>
        </w:rPr>
        <w:t>Spory smluvních stran</w:t>
      </w:r>
    </w:p>
    <w:p w14:paraId="79EEB75E" w14:textId="77777777" w:rsidR="00506C10" w:rsidRPr="00E94397" w:rsidRDefault="00506C10" w:rsidP="00506C10">
      <w:pPr>
        <w:spacing w:before="240" w:after="120"/>
        <w:jc w:val="both"/>
        <w:rPr>
          <w:rFonts w:asciiTheme="minorHAnsi" w:hAnsiTheme="minorHAnsi" w:cstheme="minorHAnsi"/>
          <w:strike/>
          <w:sz w:val="22"/>
          <w:szCs w:val="22"/>
        </w:rPr>
      </w:pPr>
      <w:r w:rsidRPr="00E94397">
        <w:rPr>
          <w:rFonts w:asciiTheme="minorHAnsi" w:hAnsiTheme="minorHAnsi" w:cstheme="minorHAnsi"/>
          <w:sz w:val="22"/>
          <w:szCs w:val="22"/>
        </w:rPr>
        <w:t xml:space="preserve">Spory smluvních stran vznikající z této smlouvy a v souvislosti s ní budou řešeny podle </w:t>
      </w:r>
      <w:r w:rsidR="00EC16FF" w:rsidRPr="00E94397">
        <w:rPr>
          <w:rFonts w:asciiTheme="minorHAnsi" w:hAnsiTheme="minorHAnsi" w:cstheme="minorHAnsi"/>
          <w:sz w:val="22"/>
          <w:szCs w:val="22"/>
        </w:rPr>
        <w:t>§ 169 zákona   č.</w:t>
      </w:r>
      <w:r w:rsidR="00AC6E6A" w:rsidRPr="00E94397">
        <w:rPr>
          <w:rFonts w:asciiTheme="minorHAnsi" w:hAnsiTheme="minorHAnsi" w:cstheme="minorHAnsi"/>
          <w:sz w:val="22"/>
          <w:szCs w:val="22"/>
        </w:rPr>
        <w:t> </w:t>
      </w:r>
      <w:r w:rsidR="00EC16FF" w:rsidRPr="00E94397">
        <w:rPr>
          <w:rFonts w:asciiTheme="minorHAnsi" w:hAnsiTheme="minorHAnsi" w:cstheme="minorHAnsi"/>
          <w:sz w:val="22"/>
          <w:szCs w:val="22"/>
        </w:rPr>
        <w:t xml:space="preserve">500/2004 Sb., správní řád, ve znění pozdějších předpisů.  </w:t>
      </w:r>
    </w:p>
    <w:p w14:paraId="55FD8F40" w14:textId="77777777" w:rsidR="00506C10" w:rsidRPr="00E94397" w:rsidRDefault="00506C10" w:rsidP="00506C10">
      <w:pPr>
        <w:pStyle w:val="Zkladntext3"/>
        <w:spacing w:before="240"/>
        <w:ind w:left="426" w:hanging="426"/>
        <w:rPr>
          <w:rFonts w:asciiTheme="minorHAnsi" w:hAnsiTheme="minorHAnsi" w:cstheme="minorHAnsi"/>
          <w:b/>
          <w:strike/>
          <w:sz w:val="22"/>
          <w:szCs w:val="22"/>
        </w:rPr>
      </w:pPr>
    </w:p>
    <w:p w14:paraId="7B6D7F0F" w14:textId="77777777" w:rsidR="00506C10" w:rsidRPr="00E94397" w:rsidRDefault="00506C10" w:rsidP="00506C10">
      <w:pPr>
        <w:pStyle w:val="Zkladntext3"/>
        <w:keepNext/>
        <w:ind w:left="425" w:hanging="425"/>
        <w:jc w:val="center"/>
        <w:rPr>
          <w:rFonts w:asciiTheme="minorHAnsi" w:hAnsiTheme="minorHAnsi" w:cstheme="minorHAnsi"/>
          <w:b/>
          <w:bCs/>
          <w:sz w:val="22"/>
          <w:szCs w:val="22"/>
        </w:rPr>
      </w:pPr>
      <w:r w:rsidRPr="00E94397">
        <w:rPr>
          <w:rFonts w:asciiTheme="minorHAnsi" w:hAnsiTheme="minorHAnsi" w:cstheme="minorHAnsi"/>
          <w:b/>
          <w:bCs/>
          <w:sz w:val="22"/>
          <w:szCs w:val="22"/>
        </w:rPr>
        <w:t>Článek 18</w:t>
      </w:r>
    </w:p>
    <w:p w14:paraId="32B06979" w14:textId="77777777" w:rsidR="00506C10" w:rsidRPr="00E94397" w:rsidRDefault="00506C10" w:rsidP="00506C10">
      <w:pPr>
        <w:pStyle w:val="Zkladntext3"/>
        <w:keepNext/>
        <w:ind w:left="426" w:hanging="426"/>
        <w:jc w:val="center"/>
        <w:rPr>
          <w:rFonts w:asciiTheme="minorHAnsi" w:hAnsiTheme="minorHAnsi" w:cstheme="minorHAnsi"/>
          <w:b/>
          <w:bCs/>
          <w:sz w:val="22"/>
          <w:szCs w:val="22"/>
        </w:rPr>
      </w:pPr>
      <w:r w:rsidRPr="00E94397">
        <w:rPr>
          <w:rFonts w:asciiTheme="minorHAnsi" w:hAnsiTheme="minorHAnsi" w:cstheme="minorHAnsi"/>
          <w:b/>
          <w:bCs/>
          <w:sz w:val="22"/>
          <w:szCs w:val="22"/>
        </w:rPr>
        <w:t>Závěrečná ustanovení</w:t>
      </w:r>
    </w:p>
    <w:p w14:paraId="34CB06B9" w14:textId="77777777" w:rsidR="00506C10" w:rsidRPr="00E94397"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E94397">
        <w:rPr>
          <w:rFonts w:asciiTheme="minorHAnsi" w:hAnsiTheme="minorHAnsi" w:cstheme="minorHAnsi"/>
          <w:sz w:val="22"/>
          <w:szCs w:val="22"/>
        </w:rPr>
        <w:t>Tato smlouva se uzavírá na dobu řešení Projektu a následující období potřebné pro vyhodnocení výsledků řešení Projektu, včetně vypořádání poskytnuté podpory podle zákona č. 218/2000 Sb., ne však na dobu delší než 180 dnů ode dne ukončení řešení Projektu.</w:t>
      </w:r>
    </w:p>
    <w:p w14:paraId="6BCDB0C9" w14:textId="77777777" w:rsidR="00506C10" w:rsidRPr="00E94397"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E94397">
        <w:rPr>
          <w:rFonts w:asciiTheme="minorHAnsi" w:hAnsiTheme="minorHAnsi" w:cstheme="minorHAnsi"/>
          <w:sz w:val="22"/>
          <w:szCs w:val="22"/>
        </w:rPr>
        <w:t>Tato smlouva nabývá platnosti dnem podpisu poslední ze smluvních stran a účinnosti dnem jejího zveřejnění v registru smluv podle zákona o registru smluv. Změny této smlouvy mohou být prováděny pouze dohodou smluvních stran formou písemných vzestupně číslovaných dodatků, podepsanými oprávněnými zástupci smluvních stran.</w:t>
      </w:r>
    </w:p>
    <w:p w14:paraId="4D03F718" w14:textId="525C83AC" w:rsidR="00506C10" w:rsidRPr="00E94397" w:rsidRDefault="00506C10" w:rsidP="003F68CB">
      <w:pPr>
        <w:pStyle w:val="Zkladntext3"/>
        <w:numPr>
          <w:ilvl w:val="0"/>
          <w:numId w:val="1"/>
        </w:numPr>
        <w:tabs>
          <w:tab w:val="clear" w:pos="360"/>
          <w:tab w:val="num" w:pos="426"/>
          <w:tab w:val="num" w:pos="567"/>
        </w:tabs>
        <w:spacing w:before="240"/>
        <w:ind w:left="426" w:hanging="426"/>
        <w:rPr>
          <w:rFonts w:asciiTheme="minorHAnsi" w:hAnsiTheme="minorHAnsi" w:cstheme="minorHAnsi"/>
          <w:sz w:val="22"/>
          <w:szCs w:val="22"/>
        </w:rPr>
      </w:pPr>
      <w:r w:rsidRPr="00E94397">
        <w:rPr>
          <w:rFonts w:asciiTheme="minorHAnsi" w:hAnsiTheme="minorHAnsi" w:cstheme="minorHAnsi"/>
          <w:sz w:val="22"/>
          <w:szCs w:val="22"/>
        </w:rPr>
        <w:t>Právní vztahy, které nejsou touto smlouvou přímo upravené, se řídí rozpočtovými pravidly, zákonem č. 130/2002 Sb., zákonem č. 500/2004 Sb., zákonem č. 89/2012 Sb., občanský zákoník ve znění pozdějších předpisů a dalšími souvisejícími zvláštními právními předpisy.</w:t>
      </w:r>
    </w:p>
    <w:p w14:paraId="2C2B3919" w14:textId="77777777" w:rsidR="00506C10" w:rsidRPr="00E94397"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E94397">
        <w:rPr>
          <w:rFonts w:asciiTheme="minorHAnsi" w:hAnsiTheme="minorHAnsi" w:cstheme="minorHAnsi"/>
          <w:sz w:val="22"/>
          <w:szCs w:val="22"/>
        </w:rPr>
        <w:t xml:space="preserve">Nedílnou součástí této smlouvy je: </w:t>
      </w:r>
    </w:p>
    <w:p w14:paraId="113A44B5" w14:textId="77777777" w:rsidR="00506C10" w:rsidRPr="00E94397" w:rsidRDefault="00506C10" w:rsidP="00506C10">
      <w:pPr>
        <w:pStyle w:val="Zkladntext3"/>
        <w:spacing w:before="240"/>
        <w:ind w:left="426" w:hanging="426"/>
        <w:rPr>
          <w:rFonts w:asciiTheme="minorHAnsi" w:hAnsiTheme="minorHAnsi" w:cstheme="minorHAnsi"/>
          <w:sz w:val="22"/>
          <w:szCs w:val="22"/>
        </w:rPr>
      </w:pPr>
      <w:r w:rsidRPr="00E94397">
        <w:rPr>
          <w:rFonts w:asciiTheme="minorHAnsi" w:hAnsiTheme="minorHAnsi" w:cstheme="minorHAnsi"/>
          <w:sz w:val="22"/>
          <w:szCs w:val="22"/>
        </w:rPr>
        <w:t>a)</w:t>
      </w:r>
      <w:r w:rsidRPr="00E94397">
        <w:rPr>
          <w:rFonts w:asciiTheme="minorHAnsi" w:hAnsiTheme="minorHAnsi" w:cstheme="minorHAnsi"/>
          <w:sz w:val="22"/>
          <w:szCs w:val="22"/>
        </w:rPr>
        <w:tab/>
        <w:t>Příloha I – Schválený návrh Projektu,</w:t>
      </w:r>
    </w:p>
    <w:p w14:paraId="036A9851" w14:textId="77777777" w:rsidR="00506C10" w:rsidRPr="00E94397" w:rsidRDefault="00506C10" w:rsidP="00506C10">
      <w:pPr>
        <w:pStyle w:val="Zkladntext3"/>
        <w:spacing w:before="240"/>
        <w:ind w:left="426" w:hanging="426"/>
        <w:rPr>
          <w:rFonts w:asciiTheme="minorHAnsi" w:hAnsiTheme="minorHAnsi" w:cstheme="minorHAnsi"/>
          <w:sz w:val="22"/>
          <w:szCs w:val="22"/>
        </w:rPr>
      </w:pPr>
      <w:r w:rsidRPr="00E94397">
        <w:rPr>
          <w:rFonts w:asciiTheme="minorHAnsi" w:hAnsiTheme="minorHAnsi" w:cstheme="minorHAnsi"/>
          <w:sz w:val="22"/>
          <w:szCs w:val="22"/>
        </w:rPr>
        <w:t>b)</w:t>
      </w:r>
      <w:r w:rsidRPr="00E94397">
        <w:rPr>
          <w:rFonts w:asciiTheme="minorHAnsi" w:hAnsiTheme="minorHAnsi" w:cstheme="minorHAnsi"/>
          <w:sz w:val="22"/>
          <w:szCs w:val="22"/>
        </w:rPr>
        <w:tab/>
        <w:t>Příloha II – Uznané náklady a finanční zdroje Projektu,</w:t>
      </w:r>
    </w:p>
    <w:p w14:paraId="2B62169F" w14:textId="77777777" w:rsidR="00506C10" w:rsidRPr="00E94397" w:rsidRDefault="00506C10" w:rsidP="00506C10">
      <w:pPr>
        <w:pStyle w:val="Zkladntext3"/>
        <w:spacing w:before="240"/>
        <w:ind w:left="426" w:hanging="426"/>
        <w:rPr>
          <w:rFonts w:asciiTheme="minorHAnsi" w:hAnsiTheme="minorHAnsi" w:cstheme="minorHAnsi"/>
          <w:sz w:val="22"/>
          <w:szCs w:val="22"/>
        </w:rPr>
      </w:pPr>
      <w:r w:rsidRPr="00E94397">
        <w:rPr>
          <w:rFonts w:asciiTheme="minorHAnsi" w:hAnsiTheme="minorHAnsi" w:cstheme="minorHAnsi"/>
          <w:sz w:val="22"/>
          <w:szCs w:val="22"/>
        </w:rPr>
        <w:t>c)</w:t>
      </w:r>
      <w:r w:rsidRPr="00E94397">
        <w:rPr>
          <w:rFonts w:asciiTheme="minorHAnsi" w:hAnsiTheme="minorHAnsi" w:cstheme="minorHAnsi"/>
          <w:sz w:val="22"/>
          <w:szCs w:val="22"/>
        </w:rPr>
        <w:tab/>
        <w:t>Příloha III – Plán hodnocení Projektu,</w:t>
      </w:r>
    </w:p>
    <w:p w14:paraId="6D0A9844" w14:textId="77777777" w:rsidR="00506C10" w:rsidRPr="00E94397" w:rsidRDefault="00506C10" w:rsidP="00506C10">
      <w:pPr>
        <w:pStyle w:val="Zkladntext3"/>
        <w:spacing w:before="240"/>
        <w:ind w:left="426" w:hanging="426"/>
        <w:rPr>
          <w:rFonts w:asciiTheme="minorHAnsi" w:hAnsiTheme="minorHAnsi" w:cstheme="minorHAnsi"/>
          <w:sz w:val="22"/>
          <w:szCs w:val="22"/>
        </w:rPr>
      </w:pPr>
      <w:r w:rsidRPr="00E94397">
        <w:rPr>
          <w:rFonts w:asciiTheme="minorHAnsi" w:hAnsiTheme="minorHAnsi" w:cstheme="minorHAnsi"/>
          <w:sz w:val="22"/>
          <w:szCs w:val="22"/>
        </w:rPr>
        <w:t>d)</w:t>
      </w:r>
      <w:r w:rsidRPr="00E94397">
        <w:rPr>
          <w:rFonts w:asciiTheme="minorHAnsi" w:hAnsiTheme="minorHAnsi" w:cstheme="minorHAnsi"/>
          <w:sz w:val="22"/>
          <w:szCs w:val="22"/>
        </w:rPr>
        <w:tab/>
        <w:t>Příloha IV – Tabulka snížených odvodů za porušení rozpočtové kázně</w:t>
      </w:r>
    </w:p>
    <w:p w14:paraId="4A8065FC" w14:textId="77777777" w:rsidR="00506C10" w:rsidRPr="00E94397"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E94397">
        <w:rPr>
          <w:rFonts w:asciiTheme="minorHAnsi" w:hAnsiTheme="minorHAnsi" w:cstheme="minorHAnsi"/>
          <w:sz w:val="22"/>
          <w:szCs w:val="22"/>
        </w:rPr>
        <w:t>Poskytovatel zajistí uveřejnění smlouvy a metadat smlouvy v registru smluv včetně případných oprav uveřejnění s tím, že nezajistí-li poskytovatel uveřejnění smlouvy nebo metadat smlouvy v registru smluv ve lhůtě 30 dnů ode dne uzavření smlouvy, pak je oprávněn zajistit jejich uveřejnění příjemce ve lhůtě 3 měsíců ode dne uzavření smlouvy.</w:t>
      </w:r>
    </w:p>
    <w:p w14:paraId="3AD542FF" w14:textId="77777777" w:rsidR="00506C10" w:rsidRPr="00E94397"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E94397">
        <w:rPr>
          <w:rFonts w:asciiTheme="minorHAnsi" w:hAnsiTheme="minorHAnsi" w:cstheme="minorHAnsi"/>
          <w:sz w:val="22"/>
          <w:szCs w:val="22"/>
        </w:rPr>
        <w:t>Příjemce souhlasí s uveřejněním celého obsahu smlouvy vyjma informací, které nelze poskytnout při postupu podle předpisů upravujících svobodný přístup k informacím.</w:t>
      </w:r>
    </w:p>
    <w:p w14:paraId="2278114C" w14:textId="77777777" w:rsidR="00506C10" w:rsidRPr="00E94397" w:rsidRDefault="00506C10" w:rsidP="00506C10">
      <w:pPr>
        <w:pStyle w:val="Zkladntext3"/>
        <w:numPr>
          <w:ilvl w:val="0"/>
          <w:numId w:val="1"/>
        </w:numPr>
        <w:tabs>
          <w:tab w:val="clear" w:pos="360"/>
          <w:tab w:val="num" w:pos="502"/>
        </w:tabs>
        <w:spacing w:before="240"/>
        <w:ind w:left="426" w:hanging="426"/>
        <w:rPr>
          <w:rFonts w:asciiTheme="minorHAnsi" w:hAnsiTheme="minorHAnsi" w:cstheme="minorHAnsi"/>
          <w:sz w:val="22"/>
          <w:szCs w:val="22"/>
        </w:rPr>
      </w:pPr>
      <w:r w:rsidRPr="00E94397">
        <w:rPr>
          <w:rFonts w:asciiTheme="minorHAnsi" w:hAnsiTheme="minorHAnsi" w:cstheme="minorHAnsi"/>
          <w:sz w:val="22"/>
          <w:szCs w:val="22"/>
        </w:rPr>
        <w:t>Smluvní strany souhlasně prohlašují, že si tuto smlouvu řádně přečetly, jejímu obsahu porozuměly, nejsou jim známy žádné důvody, pro které by tato smlouva nemohla být řádně plněna nebo které by způsobovaly její neplatnost, a že tato smlouva je projevem jejich vážné vůle, což stvrzují svými podpisy.</w:t>
      </w:r>
    </w:p>
    <w:p w14:paraId="733C5038" w14:textId="77777777" w:rsidR="00506C10" w:rsidRPr="00E94397" w:rsidRDefault="00506C10" w:rsidP="00506C10">
      <w:pPr>
        <w:ind w:left="426" w:hanging="426"/>
        <w:rPr>
          <w:rFonts w:asciiTheme="minorHAnsi" w:hAnsiTheme="minorHAnsi" w:cstheme="minorHAnsi"/>
          <w:b/>
          <w:sz w:val="22"/>
          <w:szCs w:val="22"/>
        </w:rPr>
      </w:pPr>
    </w:p>
    <w:p w14:paraId="6BDE7CB6" w14:textId="77777777" w:rsidR="00506C10" w:rsidRPr="00E94397" w:rsidRDefault="00506C10" w:rsidP="00506C10">
      <w:pPr>
        <w:ind w:left="426" w:hanging="426"/>
        <w:rPr>
          <w:rFonts w:asciiTheme="minorHAnsi" w:hAnsiTheme="minorHAnsi" w:cstheme="minorHAnsi"/>
          <w:b/>
          <w:sz w:val="22"/>
          <w:szCs w:val="22"/>
        </w:rPr>
      </w:pPr>
    </w:p>
    <w:p w14:paraId="5163426F" w14:textId="77777777" w:rsidR="00506C10" w:rsidRPr="00E94397" w:rsidRDefault="00506C10" w:rsidP="00506C10">
      <w:pPr>
        <w:ind w:left="426" w:hanging="426"/>
        <w:rPr>
          <w:rFonts w:asciiTheme="minorHAnsi" w:hAnsiTheme="minorHAnsi" w:cstheme="minorHAnsi"/>
          <w:b/>
          <w:sz w:val="22"/>
          <w:szCs w:val="22"/>
        </w:rPr>
      </w:pPr>
    </w:p>
    <w:p w14:paraId="67F880F3" w14:textId="77777777" w:rsidR="00506C10" w:rsidRPr="00E94397" w:rsidRDefault="00506C10" w:rsidP="00506C10">
      <w:pPr>
        <w:ind w:left="426" w:hanging="426"/>
        <w:rPr>
          <w:rFonts w:asciiTheme="minorHAnsi" w:hAnsiTheme="minorHAnsi" w:cstheme="minorHAnsi"/>
          <w:b/>
          <w:sz w:val="22"/>
          <w:szCs w:val="22"/>
        </w:rPr>
      </w:pPr>
    </w:p>
    <w:p w14:paraId="4377E84F" w14:textId="77777777" w:rsidR="00506C10" w:rsidRPr="00E94397" w:rsidRDefault="00506C10" w:rsidP="00506C10">
      <w:pPr>
        <w:ind w:left="426" w:hanging="426"/>
        <w:rPr>
          <w:rFonts w:asciiTheme="minorHAnsi" w:hAnsiTheme="minorHAnsi" w:cstheme="minorHAnsi"/>
          <w:b/>
          <w:sz w:val="22"/>
          <w:szCs w:val="22"/>
        </w:rPr>
      </w:pPr>
    </w:p>
    <w:p w14:paraId="6A17E61B" w14:textId="77777777" w:rsidR="00506C10" w:rsidRPr="00E94397" w:rsidRDefault="00506C10" w:rsidP="00506C10">
      <w:pPr>
        <w:ind w:left="426" w:hanging="426"/>
        <w:rPr>
          <w:rFonts w:asciiTheme="minorHAnsi" w:hAnsiTheme="minorHAnsi" w:cstheme="minorHAnsi"/>
          <w:b/>
          <w:sz w:val="22"/>
          <w:szCs w:val="22"/>
        </w:rPr>
      </w:pPr>
    </w:p>
    <w:p w14:paraId="31E3779F" w14:textId="77777777" w:rsidR="00506C10" w:rsidRPr="00E94397" w:rsidRDefault="00506C10" w:rsidP="00506C10">
      <w:pPr>
        <w:ind w:left="426" w:hanging="426"/>
        <w:rPr>
          <w:rFonts w:asciiTheme="minorHAnsi" w:hAnsiTheme="minorHAnsi" w:cstheme="minorHAnsi"/>
          <w:b/>
          <w:sz w:val="22"/>
          <w:szCs w:val="22"/>
        </w:rPr>
      </w:pPr>
    </w:p>
    <w:p w14:paraId="7E70D21E" w14:textId="77777777" w:rsidR="00506C10" w:rsidRPr="00E94397" w:rsidRDefault="00506C10" w:rsidP="00506C10">
      <w:pPr>
        <w:ind w:left="426" w:hanging="426"/>
        <w:rPr>
          <w:rFonts w:asciiTheme="minorHAnsi" w:hAnsiTheme="minorHAnsi" w:cstheme="minorHAnsi"/>
          <w:b/>
          <w:sz w:val="22"/>
          <w:szCs w:val="22"/>
        </w:rPr>
      </w:pPr>
    </w:p>
    <w:p w14:paraId="4939D46A" w14:textId="226BEEFE" w:rsidR="0031023A" w:rsidRPr="00E94397" w:rsidRDefault="0031023A" w:rsidP="0031023A">
      <w:pPr>
        <w:pStyle w:val="Zkladntext"/>
        <w:ind w:firstLine="567"/>
        <w:rPr>
          <w:rFonts w:asciiTheme="minorHAnsi" w:hAnsiTheme="minorHAnsi" w:cstheme="minorHAnsi"/>
          <w:b/>
          <w:sz w:val="22"/>
          <w:szCs w:val="22"/>
        </w:rPr>
      </w:pPr>
      <w:r w:rsidRPr="00E94397">
        <w:rPr>
          <w:rFonts w:asciiTheme="minorHAnsi" w:hAnsiTheme="minorHAnsi" w:cstheme="minorHAnsi"/>
          <w:b/>
          <w:sz w:val="22"/>
          <w:szCs w:val="22"/>
        </w:rPr>
        <w:t xml:space="preserve">Za </w:t>
      </w:r>
      <w:r w:rsidR="00D9625C" w:rsidRPr="00E94397">
        <w:rPr>
          <w:rFonts w:asciiTheme="minorHAnsi" w:hAnsiTheme="minorHAnsi" w:cstheme="minorHAnsi"/>
          <w:b/>
          <w:sz w:val="22"/>
          <w:szCs w:val="22"/>
        </w:rPr>
        <w:t xml:space="preserve">poskytovatele: </w:t>
      </w:r>
      <w:r w:rsidRPr="00E94397">
        <w:rPr>
          <w:rFonts w:asciiTheme="minorHAnsi" w:hAnsiTheme="minorHAnsi" w:cstheme="minorHAnsi"/>
          <w:b/>
          <w:sz w:val="22"/>
          <w:szCs w:val="22"/>
        </w:rPr>
        <w:tab/>
      </w:r>
      <w:r w:rsidRPr="00E94397">
        <w:rPr>
          <w:rFonts w:asciiTheme="minorHAnsi" w:hAnsiTheme="minorHAnsi" w:cstheme="minorHAnsi"/>
          <w:b/>
          <w:sz w:val="22"/>
          <w:szCs w:val="22"/>
        </w:rPr>
        <w:tab/>
      </w:r>
      <w:r w:rsidRPr="00E94397">
        <w:rPr>
          <w:rFonts w:asciiTheme="minorHAnsi" w:hAnsiTheme="minorHAnsi" w:cstheme="minorHAnsi"/>
          <w:b/>
          <w:sz w:val="22"/>
          <w:szCs w:val="22"/>
        </w:rPr>
        <w:tab/>
      </w:r>
      <w:r w:rsidRPr="00E94397">
        <w:rPr>
          <w:rFonts w:asciiTheme="minorHAnsi" w:hAnsiTheme="minorHAnsi" w:cstheme="minorHAnsi"/>
          <w:b/>
          <w:sz w:val="22"/>
          <w:szCs w:val="22"/>
        </w:rPr>
        <w:tab/>
        <w:t>Za příjemce:</w:t>
      </w:r>
      <w:r w:rsidRPr="00E94397">
        <w:rPr>
          <w:rFonts w:asciiTheme="minorHAnsi" w:hAnsiTheme="minorHAnsi" w:cstheme="minorHAnsi"/>
          <w:b/>
          <w:sz w:val="22"/>
          <w:szCs w:val="22"/>
        </w:rPr>
        <w:tab/>
      </w:r>
      <w:r w:rsidRPr="00E94397">
        <w:rPr>
          <w:rFonts w:asciiTheme="minorHAnsi" w:hAnsiTheme="minorHAnsi" w:cstheme="minorHAnsi"/>
          <w:b/>
          <w:sz w:val="22"/>
          <w:szCs w:val="22"/>
        </w:rPr>
        <w:tab/>
      </w:r>
      <w:r w:rsidRPr="00E94397">
        <w:rPr>
          <w:rFonts w:asciiTheme="minorHAnsi" w:hAnsiTheme="minorHAnsi" w:cstheme="minorHAnsi"/>
          <w:b/>
          <w:sz w:val="22"/>
          <w:szCs w:val="22"/>
        </w:rPr>
        <w:tab/>
      </w:r>
      <w:r w:rsidRPr="00E94397">
        <w:rPr>
          <w:rFonts w:asciiTheme="minorHAnsi" w:hAnsiTheme="minorHAnsi" w:cstheme="minorHAnsi"/>
          <w:b/>
          <w:sz w:val="22"/>
          <w:szCs w:val="22"/>
        </w:rPr>
        <w:tab/>
      </w:r>
      <w:r w:rsidRPr="00E94397">
        <w:rPr>
          <w:rFonts w:asciiTheme="minorHAnsi" w:hAnsiTheme="minorHAnsi" w:cstheme="minorHAnsi"/>
          <w:b/>
          <w:sz w:val="22"/>
          <w:szCs w:val="22"/>
        </w:rPr>
        <w:tab/>
      </w:r>
    </w:p>
    <w:p w14:paraId="4A96C8BD" w14:textId="77777777" w:rsidR="0031023A" w:rsidRPr="00E94397" w:rsidRDefault="0031023A" w:rsidP="0031023A">
      <w:pPr>
        <w:pStyle w:val="Zkladntext"/>
        <w:ind w:firstLine="567"/>
        <w:rPr>
          <w:rFonts w:asciiTheme="minorHAnsi" w:hAnsiTheme="minorHAnsi" w:cstheme="minorHAnsi"/>
          <w:sz w:val="22"/>
          <w:szCs w:val="22"/>
        </w:rPr>
      </w:pPr>
    </w:p>
    <w:p w14:paraId="0EAC6CBA" w14:textId="21F7A1CE" w:rsidR="00516A60" w:rsidRPr="00E94397" w:rsidRDefault="0031023A" w:rsidP="00E94397">
      <w:pPr>
        <w:pStyle w:val="Zkladntext"/>
        <w:ind w:firstLine="567"/>
        <w:rPr>
          <w:rFonts w:asciiTheme="minorHAnsi" w:hAnsiTheme="minorHAnsi" w:cstheme="minorHAnsi"/>
          <w:sz w:val="22"/>
          <w:szCs w:val="22"/>
        </w:rPr>
      </w:pPr>
      <w:r w:rsidRPr="00E94397">
        <w:rPr>
          <w:rFonts w:asciiTheme="minorHAnsi" w:hAnsiTheme="minorHAnsi" w:cstheme="minorHAnsi"/>
          <w:sz w:val="22"/>
          <w:szCs w:val="22"/>
        </w:rPr>
        <w:t>V Praze dne: ………………………</w:t>
      </w:r>
      <w:r w:rsidRPr="00E94397">
        <w:rPr>
          <w:rFonts w:asciiTheme="minorHAnsi" w:hAnsiTheme="minorHAnsi" w:cstheme="minorHAnsi"/>
          <w:sz w:val="22"/>
          <w:szCs w:val="22"/>
        </w:rPr>
        <w:tab/>
      </w:r>
      <w:r w:rsidRPr="00E94397">
        <w:rPr>
          <w:rFonts w:asciiTheme="minorHAnsi" w:hAnsiTheme="minorHAnsi" w:cstheme="minorHAnsi"/>
          <w:sz w:val="22"/>
          <w:szCs w:val="22"/>
        </w:rPr>
        <w:tab/>
      </w:r>
      <w:r w:rsidRPr="00E94397">
        <w:rPr>
          <w:rFonts w:asciiTheme="minorHAnsi" w:hAnsiTheme="minorHAnsi" w:cstheme="minorHAnsi"/>
          <w:sz w:val="22"/>
          <w:szCs w:val="22"/>
        </w:rPr>
        <w:tab/>
        <w:t xml:space="preserve">V ………………………….  dne: ………………... </w:t>
      </w:r>
    </w:p>
    <w:sectPr w:rsidR="00516A60" w:rsidRPr="00E94397" w:rsidSect="00E94397">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9EFFDD" w14:textId="77777777" w:rsidR="00673F7C" w:rsidRDefault="00673F7C" w:rsidP="00DB1A59">
      <w:r>
        <w:separator/>
      </w:r>
    </w:p>
  </w:endnote>
  <w:endnote w:type="continuationSeparator" w:id="0">
    <w:p w14:paraId="1DD9E3E9" w14:textId="77777777" w:rsidR="00673F7C" w:rsidRDefault="00673F7C" w:rsidP="00DB1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B309D2" w14:textId="77777777" w:rsidR="00E94397" w:rsidRDefault="00E9439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68157168"/>
      <w:docPartObj>
        <w:docPartGallery w:val="Page Numbers (Bottom of Page)"/>
        <w:docPartUnique/>
      </w:docPartObj>
    </w:sdtPr>
    <w:sdtEndPr/>
    <w:sdtContent>
      <w:p w14:paraId="7487334C" w14:textId="50189283" w:rsidR="00E94397" w:rsidRDefault="00C7629B">
        <w:pPr>
          <w:pStyle w:val="Zpat"/>
          <w:jc w:val="center"/>
        </w:pPr>
        <w:r>
          <w:t xml:space="preserve">Stránka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z </w:t>
        </w:r>
        <w:r>
          <w:rPr>
            <w:b/>
            <w:bCs/>
          </w:rPr>
          <w:fldChar w:fldCharType="begin"/>
        </w:r>
        <w:r>
          <w:rPr>
            <w:b/>
            <w:bCs/>
          </w:rPr>
          <w:instrText>NUMPAGES  \* Arabic  \* MERGEFORMAT</w:instrText>
        </w:r>
        <w:r>
          <w:rPr>
            <w:b/>
            <w:bCs/>
          </w:rPr>
          <w:fldChar w:fldCharType="separate"/>
        </w:r>
        <w:r>
          <w:rPr>
            <w:b/>
            <w:bCs/>
          </w:rPr>
          <w:t>2</w:t>
        </w:r>
        <w:r>
          <w:rPr>
            <w:b/>
            <w:bCs/>
          </w:rPr>
          <w:fldChar w:fldCharType="end"/>
        </w:r>
      </w:p>
    </w:sdtContent>
  </w:sdt>
  <w:p w14:paraId="61D34489" w14:textId="77777777" w:rsidR="00E94397" w:rsidRDefault="00E9439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9EF144" w14:textId="77777777" w:rsidR="00E94397" w:rsidRDefault="00E9439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5B9B08" w14:textId="77777777" w:rsidR="00673F7C" w:rsidRDefault="00673F7C" w:rsidP="00DB1A59">
      <w:r>
        <w:separator/>
      </w:r>
    </w:p>
  </w:footnote>
  <w:footnote w:type="continuationSeparator" w:id="0">
    <w:p w14:paraId="0E0F121C" w14:textId="77777777" w:rsidR="00673F7C" w:rsidRDefault="00673F7C" w:rsidP="00DB1A59">
      <w:r>
        <w:continuationSeparator/>
      </w:r>
    </w:p>
  </w:footnote>
  <w:footnote w:id="1">
    <w:p w14:paraId="4EB972DE" w14:textId="77777777" w:rsidR="00673F7C" w:rsidRPr="00EC642D" w:rsidRDefault="00673F7C" w:rsidP="000906CB">
      <w:pPr>
        <w:pStyle w:val="Textpoznpodarou"/>
        <w:ind w:left="567" w:right="-2" w:hanging="567"/>
        <w:jc w:val="both"/>
        <w:rPr>
          <w:rFonts w:asciiTheme="minorHAnsi" w:hAnsiTheme="minorHAnsi" w:cstheme="minorHAnsi"/>
          <w:sz w:val="18"/>
          <w:szCs w:val="18"/>
          <w:lang w:eastAsia="ar-SA"/>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Pr>
          <w:rFonts w:asciiTheme="minorHAnsi" w:hAnsiTheme="minorHAnsi" w:cstheme="minorHAnsi"/>
          <w:sz w:val="18"/>
          <w:szCs w:val="18"/>
        </w:rPr>
        <w:t>p</w:t>
      </w:r>
      <w:r w:rsidRPr="00523A9B">
        <w:rPr>
          <w:rFonts w:asciiTheme="minorHAnsi" w:hAnsiTheme="minorHAnsi" w:cstheme="minorHAnsi"/>
          <w:sz w:val="18"/>
          <w:szCs w:val="18"/>
          <w:lang w:eastAsia="ar-SA"/>
        </w:rPr>
        <w:t xml:space="preserve">okud příjemce podpory neúčtuje o „nákladech“ ale o „výdajích“, lze termínem „náklady“ rozumět i tyto výdaje. Pro účely výpočtu podpory a </w:t>
      </w:r>
      <w:r w:rsidRPr="00DE3B04">
        <w:rPr>
          <w:rFonts w:asciiTheme="minorHAnsi" w:hAnsiTheme="minorHAnsi" w:cstheme="minorHAnsi"/>
          <w:sz w:val="18"/>
          <w:szCs w:val="18"/>
          <w:lang w:eastAsia="ar-SA"/>
        </w:rPr>
        <w:t xml:space="preserve">vykazování v Projektu je však nutné tyto výdaje časově rozlišovat ve vztahu k období řešení </w:t>
      </w:r>
      <w:r w:rsidRPr="00EC642D">
        <w:rPr>
          <w:rFonts w:asciiTheme="minorHAnsi" w:hAnsiTheme="minorHAnsi" w:cstheme="minorHAnsi"/>
          <w:sz w:val="18"/>
          <w:szCs w:val="18"/>
          <w:lang w:eastAsia="ar-SA"/>
        </w:rPr>
        <w:t xml:space="preserve">Projektu (a to i mimoúčetně)  </w:t>
      </w:r>
    </w:p>
  </w:footnote>
  <w:footnote w:id="2">
    <w:p w14:paraId="3B7886EA" w14:textId="77777777" w:rsidR="00673F7C" w:rsidRPr="004A0FBD" w:rsidRDefault="00673F7C" w:rsidP="0010018B">
      <w:pPr>
        <w:pStyle w:val="Textpoznpodarou"/>
        <w:tabs>
          <w:tab w:val="left" w:pos="567"/>
        </w:tabs>
        <w:ind w:left="567" w:hanging="567"/>
        <w:jc w:val="both"/>
        <w:rPr>
          <w:rFonts w:asciiTheme="minorHAnsi" w:hAnsiTheme="minorHAnsi" w:cstheme="minorHAnsi"/>
          <w:sz w:val="18"/>
          <w:szCs w:val="18"/>
        </w:rPr>
      </w:pPr>
      <w:r w:rsidRPr="00EC642D">
        <w:rPr>
          <w:rStyle w:val="Znakapoznpodarou"/>
          <w:rFonts w:asciiTheme="minorHAnsi" w:hAnsiTheme="minorHAnsi" w:cstheme="minorHAnsi"/>
          <w:sz w:val="18"/>
          <w:szCs w:val="18"/>
        </w:rPr>
        <w:footnoteRef/>
      </w:r>
      <w:r>
        <w:rPr>
          <w:rFonts w:asciiTheme="minorHAnsi" w:hAnsiTheme="minorHAnsi" w:cstheme="minorHAnsi"/>
          <w:sz w:val="18"/>
          <w:szCs w:val="18"/>
        </w:rPr>
        <w:t>)</w:t>
      </w:r>
      <w:r>
        <w:rPr>
          <w:rFonts w:asciiTheme="minorHAnsi" w:hAnsiTheme="minorHAnsi" w:cstheme="minorHAnsi"/>
          <w:sz w:val="18"/>
          <w:szCs w:val="18"/>
        </w:rPr>
        <w:tab/>
        <w:t>z</w:t>
      </w:r>
      <w:r w:rsidRPr="00C063E5">
        <w:rPr>
          <w:rFonts w:asciiTheme="minorHAnsi" w:hAnsiTheme="minorHAnsi" w:cstheme="minorHAnsi"/>
          <w:sz w:val="18"/>
          <w:szCs w:val="18"/>
        </w:rPr>
        <w:t>ákon č.</w:t>
      </w:r>
      <w:r w:rsidRPr="00C0306B">
        <w:rPr>
          <w:rFonts w:asciiTheme="minorHAnsi" w:hAnsiTheme="minorHAnsi" w:cstheme="minorHAnsi"/>
          <w:sz w:val="18"/>
          <w:szCs w:val="18"/>
        </w:rPr>
        <w:t xml:space="preserve"> </w:t>
      </w:r>
      <w:r>
        <w:rPr>
          <w:rFonts w:asciiTheme="minorHAnsi" w:hAnsiTheme="minorHAnsi" w:cstheme="minorHAnsi"/>
          <w:sz w:val="18"/>
          <w:szCs w:val="18"/>
        </w:rPr>
        <w:t>586/1992 Sb., o daních z příjmů, ve znění pozdějších předpisů</w:t>
      </w:r>
    </w:p>
  </w:footnote>
  <w:footnote w:id="3">
    <w:p w14:paraId="19DC97CD" w14:textId="77777777" w:rsidR="00673F7C" w:rsidRPr="00C15937" w:rsidRDefault="00673F7C" w:rsidP="00454CB3">
      <w:pPr>
        <w:pStyle w:val="Textpoznpodarou"/>
        <w:tabs>
          <w:tab w:val="left" w:pos="567"/>
        </w:tabs>
        <w:ind w:left="567" w:hanging="567"/>
        <w:jc w:val="both"/>
        <w:rPr>
          <w:rFonts w:asciiTheme="minorHAnsi" w:hAnsiTheme="minorHAnsi" w:cstheme="minorHAnsi"/>
          <w:sz w:val="18"/>
          <w:szCs w:val="18"/>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sidRPr="00523A9B">
        <w:rPr>
          <w:rFonts w:asciiTheme="minorHAnsi" w:hAnsiTheme="minorHAnsi" w:cstheme="minorHAnsi"/>
          <w:color w:val="000000"/>
          <w:sz w:val="18"/>
          <w:szCs w:val="18"/>
        </w:rPr>
        <w:t xml:space="preserve">§ 2 </w:t>
      </w:r>
      <w:r w:rsidRPr="00523A9B">
        <w:rPr>
          <w:rFonts w:asciiTheme="minorHAnsi" w:hAnsiTheme="minorHAnsi" w:cstheme="minorHAnsi"/>
          <w:sz w:val="18"/>
          <w:szCs w:val="18"/>
        </w:rPr>
        <w:t>zákona č. 320/2001 Sb., o finanční kontrole ve veřejné správě a o změně některých zákon</w:t>
      </w:r>
      <w:r>
        <w:rPr>
          <w:rFonts w:asciiTheme="minorHAnsi" w:hAnsiTheme="minorHAnsi" w:cstheme="minorHAnsi"/>
          <w:sz w:val="18"/>
          <w:szCs w:val="18"/>
        </w:rPr>
        <w:t xml:space="preserve">ů, ve znění pozdějších předpisů </w:t>
      </w:r>
    </w:p>
  </w:footnote>
  <w:footnote w:id="4">
    <w:p w14:paraId="3EB85051" w14:textId="4F1613C8" w:rsidR="00673F7C" w:rsidRPr="00454CB3" w:rsidRDefault="00673F7C" w:rsidP="00506C10">
      <w:pPr>
        <w:tabs>
          <w:tab w:val="left" w:pos="567"/>
        </w:tabs>
        <w:ind w:left="567" w:hanging="567"/>
        <w:rPr>
          <w:rFonts w:asciiTheme="minorHAnsi" w:hAnsiTheme="minorHAnsi" w:cstheme="minorHAnsi"/>
          <w:sz w:val="18"/>
          <w:szCs w:val="18"/>
        </w:rPr>
      </w:pPr>
      <w:r w:rsidRPr="00FB4818">
        <w:rPr>
          <w:rStyle w:val="Nadpis3Char"/>
          <w:rFonts w:asciiTheme="minorHAnsi" w:hAnsiTheme="minorHAnsi"/>
          <w:b w:val="0"/>
          <w:color w:val="auto"/>
          <w:sz w:val="18"/>
        </w:rPr>
        <w:footnoteRef/>
      </w:r>
      <w:r w:rsidRPr="00454CB3">
        <w:rPr>
          <w:rFonts w:asciiTheme="minorHAnsi" w:hAnsiTheme="minorHAnsi" w:cstheme="minorHAnsi"/>
          <w:sz w:val="18"/>
          <w:szCs w:val="18"/>
        </w:rPr>
        <w:t xml:space="preserve">) </w:t>
      </w:r>
      <w:r w:rsidRPr="00454CB3">
        <w:rPr>
          <w:rFonts w:asciiTheme="minorHAnsi" w:hAnsiTheme="minorHAnsi" w:cstheme="minorHAnsi"/>
          <w:sz w:val="18"/>
          <w:szCs w:val="18"/>
        </w:rPr>
        <w:tab/>
      </w:r>
      <w:r w:rsidRPr="00454CB3">
        <w:rPr>
          <w:rFonts w:asciiTheme="minorHAnsi" w:hAnsiTheme="minorHAnsi" w:cstheme="minorHAnsi"/>
          <w:color w:val="000000"/>
          <w:sz w:val="18"/>
          <w:szCs w:val="18"/>
        </w:rPr>
        <w:t>tj. ne</w:t>
      </w:r>
      <w:r w:rsidR="00111988">
        <w:rPr>
          <w:rFonts w:asciiTheme="minorHAnsi" w:hAnsiTheme="minorHAnsi" w:cstheme="minorHAnsi"/>
          <w:color w:val="000000"/>
          <w:sz w:val="18"/>
          <w:szCs w:val="18"/>
        </w:rPr>
        <w:t>ní</w:t>
      </w:r>
      <w:r w:rsidRPr="00454CB3">
        <w:rPr>
          <w:rFonts w:asciiTheme="minorHAnsi" w:hAnsiTheme="minorHAnsi" w:cstheme="minorHAnsi"/>
          <w:color w:val="000000"/>
          <w:sz w:val="18"/>
          <w:szCs w:val="18"/>
        </w:rPr>
        <w:t xml:space="preserve"> oprávněn bez souhlasu poskytovatele tento majetek zcizit, pronajmout, půjčit, zapůjčit či zastavit.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06C45" w14:textId="77777777" w:rsidR="00E94397" w:rsidRDefault="00E9439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20B880" w14:textId="77777777" w:rsidR="00862193" w:rsidRPr="00670F69" w:rsidRDefault="00862193" w:rsidP="00862193">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r>
      <w:rPr>
        <w:rFonts w:asciiTheme="minorHAnsi" w:hAnsiTheme="minorHAnsi" w:cstheme="minorHAnsi"/>
        <w:i/>
        <w:sz w:val="22"/>
        <w:szCs w:val="22"/>
      </w:rPr>
      <w:t xml:space="preserve">                                                                </w:t>
    </w:r>
    <w:r>
      <w:rPr>
        <w:rFonts w:asciiTheme="minorHAnsi" w:hAnsiTheme="minorHAnsi" w:cstheme="minorHAnsi"/>
        <w:i/>
        <w:sz w:val="22"/>
        <w:szCs w:val="22"/>
      </w:rPr>
      <w:tab/>
      <w:t xml:space="preserve">Identifikační kód </w:t>
    </w:r>
    <w:r w:rsidRPr="00535DB3">
      <w:rPr>
        <w:rFonts w:asciiTheme="minorHAnsi" w:hAnsiTheme="minorHAnsi" w:cstheme="minorHAnsi"/>
        <w:i/>
        <w:sz w:val="22"/>
        <w:szCs w:val="22"/>
      </w:rPr>
      <w:t xml:space="preserve"> </w:t>
    </w:r>
  </w:p>
  <w:p w14:paraId="0F530CED" w14:textId="310C04A7" w:rsidR="00862193" w:rsidRDefault="00862193" w:rsidP="00862193">
    <w:pPr>
      <w:pStyle w:val="Zhlav"/>
      <w:rPr>
        <w:rFonts w:asciiTheme="minorHAnsi" w:hAnsiTheme="minorHAnsi" w:cstheme="minorHAnsi"/>
        <w:i/>
        <w:sz w:val="22"/>
        <w:szCs w:val="22"/>
      </w:rPr>
    </w:pPr>
    <w:r w:rsidRPr="006E2993">
      <w:rPr>
        <w:rFonts w:asciiTheme="minorHAnsi" w:hAnsiTheme="minorHAnsi" w:cstheme="minorHAnsi"/>
        <w:i/>
        <w:sz w:val="22"/>
        <w:szCs w:val="22"/>
      </w:rPr>
      <w:t>Č. j.:</w:t>
    </w:r>
    <w:r w:rsidRPr="006E2993">
      <w:rPr>
        <w:rFonts w:asciiTheme="minorHAnsi" w:hAnsiTheme="minorHAnsi" w:cstheme="minorHAnsi"/>
        <w:i/>
        <w:color w:val="FF0000"/>
        <w:sz w:val="22"/>
        <w:szCs w:val="22"/>
      </w:rPr>
      <w:tab/>
    </w:r>
    <w:r w:rsidRPr="006E2993">
      <w:rPr>
        <w:rFonts w:asciiTheme="minorHAnsi" w:hAnsiTheme="minorHAnsi" w:cstheme="minorHAnsi"/>
        <w:i/>
        <w:sz w:val="22"/>
        <w:szCs w:val="22"/>
      </w:rPr>
      <w:t xml:space="preserve"> </w:t>
    </w:r>
    <w:r w:rsidRPr="00D7742F">
      <w:rPr>
        <w:rFonts w:asciiTheme="minorHAnsi" w:hAnsiTheme="minorHAnsi" w:cstheme="minorHAnsi"/>
        <w:i/>
        <w:sz w:val="22"/>
        <w:szCs w:val="22"/>
      </w:rPr>
      <w:t>MSMT-</w:t>
    </w:r>
    <w:r w:rsidR="00336AA7">
      <w:rPr>
        <w:rFonts w:asciiTheme="minorHAnsi" w:hAnsiTheme="minorHAnsi" w:cstheme="minorHAnsi"/>
        <w:i/>
        <w:sz w:val="22"/>
        <w:szCs w:val="22"/>
      </w:rPr>
      <w:t xml:space="preserve">                                                                                                                                     </w:t>
    </w:r>
    <w:r w:rsidRPr="006E2993">
      <w:rPr>
        <w:rFonts w:asciiTheme="minorHAnsi" w:hAnsiTheme="minorHAnsi" w:cstheme="minorHAnsi"/>
        <w:i/>
        <w:sz w:val="22"/>
        <w:szCs w:val="22"/>
      </w:rPr>
      <w:t>LU</w:t>
    </w:r>
    <w:r>
      <w:rPr>
        <w:rFonts w:asciiTheme="minorHAnsi" w:hAnsiTheme="minorHAnsi" w:cstheme="minorHAnsi"/>
        <w:i/>
        <w:sz w:val="22"/>
        <w:szCs w:val="22"/>
      </w:rPr>
      <w:t>E</w:t>
    </w:r>
    <w:r w:rsidRPr="006E2993">
      <w:rPr>
        <w:rFonts w:asciiTheme="minorHAnsi" w:hAnsiTheme="minorHAnsi" w:cstheme="minorHAnsi"/>
        <w:i/>
        <w:sz w:val="22"/>
        <w:szCs w:val="22"/>
      </w:rPr>
      <w:t>2</w:t>
    </w:r>
    <w:r w:rsidR="00F3387C">
      <w:rPr>
        <w:rFonts w:asciiTheme="minorHAnsi" w:hAnsiTheme="minorHAnsi" w:cstheme="minorHAnsi"/>
        <w:i/>
        <w:sz w:val="22"/>
        <w:szCs w:val="22"/>
      </w:rPr>
      <w:t>51</w:t>
    </w:r>
    <w:r w:rsidR="00336AA7">
      <w:rPr>
        <w:rFonts w:asciiTheme="minorHAnsi" w:hAnsiTheme="minorHAnsi" w:cstheme="minorHAnsi"/>
        <w:i/>
        <w:sz w:val="22"/>
        <w:szCs w:val="22"/>
      </w:rPr>
      <w:t>XXX</w:t>
    </w:r>
  </w:p>
  <w:p w14:paraId="54137F1E" w14:textId="391B8DEE" w:rsidR="00AF599D" w:rsidRPr="00862193" w:rsidRDefault="00AF599D" w:rsidP="0086219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84033" w14:textId="77777777" w:rsidR="00E94397" w:rsidRDefault="00E9439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0E6EB78"/>
    <w:lvl w:ilvl="0">
      <w:start w:val="1"/>
      <w:numFmt w:val="bullet"/>
      <w:pStyle w:val="Seznamsodrkami"/>
      <w:lvlText w:val="•"/>
      <w:lvlJc w:val="left"/>
      <w:pPr>
        <w:ind w:left="576" w:hanging="288"/>
      </w:pPr>
      <w:rPr>
        <w:rFonts w:ascii="Cambria" w:hAnsi="Cambria" w:hint="default"/>
        <w:color w:val="4F81BD" w:themeColor="accent1"/>
      </w:rPr>
    </w:lvl>
  </w:abstractNum>
  <w:abstractNum w:abstractNumId="1" w15:restartNumberingAfterBreak="0">
    <w:nsid w:val="00000001"/>
    <w:multiLevelType w:val="multilevel"/>
    <w:tmpl w:val="00000001"/>
    <w:name w:val="WWNum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3"/>
    <w:multiLevelType w:val="multilevel"/>
    <w:tmpl w:val="00000003"/>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4"/>
    <w:multiLevelType w:val="multilevel"/>
    <w:tmpl w:val="00000004"/>
    <w:name w:val="WW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5"/>
    <w:multiLevelType w:val="multilevel"/>
    <w:tmpl w:val="00000005"/>
    <w:name w:val="WWNum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6"/>
    <w:multiLevelType w:val="multilevel"/>
    <w:tmpl w:val="00000006"/>
    <w:name w:val="WWNum6"/>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7"/>
    <w:multiLevelType w:val="multilevel"/>
    <w:tmpl w:val="00000007"/>
    <w:name w:val="WWNum7"/>
    <w:lvl w:ilvl="0">
      <w:start w:val="1"/>
      <w:numFmt w:val="upperRoman"/>
      <w:lvlText w:val="%1."/>
      <w:lvlJc w:val="left"/>
      <w:pPr>
        <w:tabs>
          <w:tab w:val="num" w:pos="0"/>
        </w:tabs>
        <w:ind w:left="765" w:hanging="720"/>
      </w:pPr>
    </w:lvl>
    <w:lvl w:ilvl="1">
      <w:start w:val="1"/>
      <w:numFmt w:val="lowerLetter"/>
      <w:lvlText w:val="%2."/>
      <w:lvlJc w:val="left"/>
      <w:pPr>
        <w:tabs>
          <w:tab w:val="num" w:pos="0"/>
        </w:tabs>
        <w:ind w:left="1125" w:hanging="360"/>
      </w:pPr>
    </w:lvl>
    <w:lvl w:ilvl="2">
      <w:start w:val="1"/>
      <w:numFmt w:val="lowerRoman"/>
      <w:lvlText w:val="%2.%3."/>
      <w:lvlJc w:val="right"/>
      <w:pPr>
        <w:tabs>
          <w:tab w:val="num" w:pos="0"/>
        </w:tabs>
        <w:ind w:left="1845" w:hanging="180"/>
      </w:pPr>
    </w:lvl>
    <w:lvl w:ilvl="3">
      <w:start w:val="1"/>
      <w:numFmt w:val="decimal"/>
      <w:lvlText w:val="%2.%3.%4."/>
      <w:lvlJc w:val="left"/>
      <w:pPr>
        <w:tabs>
          <w:tab w:val="num" w:pos="0"/>
        </w:tabs>
        <w:ind w:left="2565" w:hanging="360"/>
      </w:pPr>
    </w:lvl>
    <w:lvl w:ilvl="4">
      <w:start w:val="1"/>
      <w:numFmt w:val="lowerLetter"/>
      <w:lvlText w:val="%2.%3.%4.%5."/>
      <w:lvlJc w:val="left"/>
      <w:pPr>
        <w:tabs>
          <w:tab w:val="num" w:pos="0"/>
        </w:tabs>
        <w:ind w:left="3285" w:hanging="360"/>
      </w:pPr>
    </w:lvl>
    <w:lvl w:ilvl="5">
      <w:start w:val="1"/>
      <w:numFmt w:val="lowerRoman"/>
      <w:lvlText w:val="%2.%3.%4.%5.%6."/>
      <w:lvlJc w:val="right"/>
      <w:pPr>
        <w:tabs>
          <w:tab w:val="num" w:pos="0"/>
        </w:tabs>
        <w:ind w:left="4005" w:hanging="180"/>
      </w:pPr>
    </w:lvl>
    <w:lvl w:ilvl="6">
      <w:start w:val="1"/>
      <w:numFmt w:val="decimal"/>
      <w:lvlText w:val="%2.%3.%4.%5.%6.%7."/>
      <w:lvlJc w:val="left"/>
      <w:pPr>
        <w:tabs>
          <w:tab w:val="num" w:pos="0"/>
        </w:tabs>
        <w:ind w:left="4725" w:hanging="360"/>
      </w:pPr>
    </w:lvl>
    <w:lvl w:ilvl="7">
      <w:start w:val="1"/>
      <w:numFmt w:val="lowerLetter"/>
      <w:lvlText w:val="%2.%3.%4.%5.%6.%7.%8."/>
      <w:lvlJc w:val="left"/>
      <w:pPr>
        <w:tabs>
          <w:tab w:val="num" w:pos="0"/>
        </w:tabs>
        <w:ind w:left="5445" w:hanging="360"/>
      </w:pPr>
    </w:lvl>
    <w:lvl w:ilvl="8">
      <w:start w:val="1"/>
      <w:numFmt w:val="lowerRoman"/>
      <w:lvlText w:val="%2.%3.%4.%5.%6.%7.%8.%9."/>
      <w:lvlJc w:val="right"/>
      <w:pPr>
        <w:tabs>
          <w:tab w:val="num" w:pos="0"/>
        </w:tabs>
        <w:ind w:left="6165" w:hanging="180"/>
      </w:pPr>
    </w:lvl>
  </w:abstractNum>
  <w:abstractNum w:abstractNumId="8" w15:restartNumberingAfterBreak="0">
    <w:nsid w:val="0000002F"/>
    <w:multiLevelType w:val="multilevel"/>
    <w:tmpl w:val="0000002F"/>
    <w:lvl w:ilvl="0">
      <w:start w:val="1"/>
      <w:numFmt w:val="lowerLetter"/>
      <w:lvlText w:val="%1)"/>
      <w:lvlJc w:val="left"/>
      <w:pPr>
        <w:tabs>
          <w:tab w:val="num" w:pos="1440"/>
        </w:tabs>
        <w:ind w:left="14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9" w15:restartNumberingAfterBreak="0">
    <w:nsid w:val="000040E4"/>
    <w:multiLevelType w:val="hybridMultilevel"/>
    <w:tmpl w:val="53E29352"/>
    <w:lvl w:ilvl="0" w:tplc="4A5031F0">
      <w:start w:val="1"/>
      <w:numFmt w:val="decimal"/>
      <w:lvlText w:val="%1."/>
      <w:lvlJc w:val="left"/>
      <w:pPr>
        <w:ind w:left="1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4CB08BAC">
      <w:start w:val="1"/>
      <w:numFmt w:val="lowerLetter"/>
      <w:lvlText w:val="%2"/>
      <w:lvlJc w:val="left"/>
      <w:pPr>
        <w:ind w:left="116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E6E47D36">
      <w:start w:val="1"/>
      <w:numFmt w:val="lowerRoman"/>
      <w:lvlText w:val="%3"/>
      <w:lvlJc w:val="left"/>
      <w:pPr>
        <w:ind w:left="18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DC6A8622">
      <w:start w:val="1"/>
      <w:numFmt w:val="decimal"/>
      <w:lvlText w:val="%4"/>
      <w:lvlJc w:val="left"/>
      <w:pPr>
        <w:ind w:left="260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4AD64C3A">
      <w:start w:val="1"/>
      <w:numFmt w:val="lowerLetter"/>
      <w:lvlText w:val="%5"/>
      <w:lvlJc w:val="left"/>
      <w:pPr>
        <w:ind w:left="332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CA62BD1C">
      <w:start w:val="1"/>
      <w:numFmt w:val="lowerRoman"/>
      <w:lvlText w:val="%6"/>
      <w:lvlJc w:val="left"/>
      <w:pPr>
        <w:ind w:left="404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730AA576">
      <w:start w:val="1"/>
      <w:numFmt w:val="decimal"/>
      <w:lvlText w:val="%7"/>
      <w:lvlJc w:val="left"/>
      <w:pPr>
        <w:ind w:left="476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29B08D86">
      <w:start w:val="1"/>
      <w:numFmt w:val="lowerLetter"/>
      <w:lvlText w:val="%8"/>
      <w:lvlJc w:val="left"/>
      <w:pPr>
        <w:ind w:left="54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B808BC52">
      <w:start w:val="1"/>
      <w:numFmt w:val="lowerRoman"/>
      <w:lvlText w:val="%9"/>
      <w:lvlJc w:val="left"/>
      <w:pPr>
        <w:ind w:left="620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10" w15:restartNumberingAfterBreak="0">
    <w:nsid w:val="00FD0690"/>
    <w:multiLevelType w:val="hybridMultilevel"/>
    <w:tmpl w:val="D5909CA4"/>
    <w:lvl w:ilvl="0" w:tplc="EDDEE598">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92CC07F6">
      <w:start w:val="1"/>
      <w:numFmt w:val="bullet"/>
      <w:lvlText w:val="o"/>
      <w:lvlJc w:val="left"/>
      <w:pPr>
        <w:ind w:left="115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BB7AE91E">
      <w:start w:val="1"/>
      <w:numFmt w:val="bullet"/>
      <w:lvlText w:val="▪"/>
      <w:lvlJc w:val="left"/>
      <w:pPr>
        <w:ind w:left="187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C062E8E2">
      <w:start w:val="1"/>
      <w:numFmt w:val="bullet"/>
      <w:lvlText w:val="•"/>
      <w:lvlJc w:val="left"/>
      <w:pPr>
        <w:ind w:left="259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E6E46E38">
      <w:start w:val="1"/>
      <w:numFmt w:val="bullet"/>
      <w:lvlText w:val="o"/>
      <w:lvlJc w:val="left"/>
      <w:pPr>
        <w:ind w:left="331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B7445C68">
      <w:start w:val="1"/>
      <w:numFmt w:val="bullet"/>
      <w:lvlText w:val="▪"/>
      <w:lvlJc w:val="left"/>
      <w:pPr>
        <w:ind w:left="403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555ABC7C">
      <w:start w:val="1"/>
      <w:numFmt w:val="bullet"/>
      <w:lvlText w:val="•"/>
      <w:lvlJc w:val="left"/>
      <w:pPr>
        <w:ind w:left="475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63567354">
      <w:start w:val="1"/>
      <w:numFmt w:val="bullet"/>
      <w:lvlText w:val="o"/>
      <w:lvlJc w:val="left"/>
      <w:pPr>
        <w:ind w:left="547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DEC60968">
      <w:start w:val="1"/>
      <w:numFmt w:val="bullet"/>
      <w:lvlText w:val="▪"/>
      <w:lvlJc w:val="left"/>
      <w:pPr>
        <w:ind w:left="619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11" w15:restartNumberingAfterBreak="0">
    <w:nsid w:val="02122840"/>
    <w:multiLevelType w:val="hybridMultilevel"/>
    <w:tmpl w:val="F56E1A32"/>
    <w:lvl w:ilvl="0" w:tplc="740A133A">
      <w:start w:val="1"/>
      <w:numFmt w:val="decimal"/>
      <w:lvlText w:val="%1)"/>
      <w:lvlJc w:val="left"/>
      <w:pPr>
        <w:ind w:left="2880" w:hanging="360"/>
      </w:pPr>
      <w:rPr>
        <w:rFonts w:asciiTheme="minorHAnsi" w:eastAsia="Times New Roman" w:hAnsiTheme="minorHAnsi" w:cstheme="minorHAnsi"/>
        <w:i w:val="0"/>
      </w:rPr>
    </w:lvl>
    <w:lvl w:ilvl="1" w:tplc="04050019">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053B4B81"/>
    <w:multiLevelType w:val="hybridMultilevel"/>
    <w:tmpl w:val="228A63B2"/>
    <w:lvl w:ilvl="0" w:tplc="FB964A60">
      <w:start w:val="1"/>
      <w:numFmt w:val="decimal"/>
      <w:lvlText w:val="%1)"/>
      <w:lvlJc w:val="left"/>
      <w:pPr>
        <w:tabs>
          <w:tab w:val="num" w:pos="360"/>
        </w:tabs>
        <w:ind w:left="360" w:hanging="360"/>
      </w:pPr>
      <w:rPr>
        <w:rFonts w:cs="Times New Roman"/>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3" w15:restartNumberingAfterBreak="0">
    <w:nsid w:val="05F40BF7"/>
    <w:multiLevelType w:val="hybridMultilevel"/>
    <w:tmpl w:val="80B41C1A"/>
    <w:lvl w:ilvl="0" w:tplc="80026700">
      <w:start w:val="1"/>
      <w:numFmt w:val="bullet"/>
      <w:lvlText w:val="-"/>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B387E6E">
      <w:start w:val="1"/>
      <w:numFmt w:val="bullet"/>
      <w:lvlText w:val="o"/>
      <w:lvlJc w:val="left"/>
      <w:pPr>
        <w:ind w:left="11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6527F22">
      <w:start w:val="1"/>
      <w:numFmt w:val="bullet"/>
      <w:lvlText w:val="▪"/>
      <w:lvlJc w:val="left"/>
      <w:pPr>
        <w:ind w:left="18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BE27736">
      <w:start w:val="1"/>
      <w:numFmt w:val="bullet"/>
      <w:lvlText w:val="•"/>
      <w:lvlJc w:val="left"/>
      <w:pPr>
        <w:ind w:left="26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AFE1834">
      <w:start w:val="1"/>
      <w:numFmt w:val="bullet"/>
      <w:lvlText w:val="o"/>
      <w:lvlJc w:val="left"/>
      <w:pPr>
        <w:ind w:left="33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0E890A4">
      <w:start w:val="1"/>
      <w:numFmt w:val="bullet"/>
      <w:lvlText w:val="▪"/>
      <w:lvlJc w:val="left"/>
      <w:pPr>
        <w:ind w:left="40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250D356">
      <w:start w:val="1"/>
      <w:numFmt w:val="bullet"/>
      <w:lvlText w:val="•"/>
      <w:lvlJc w:val="left"/>
      <w:pPr>
        <w:ind w:left="47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7F4E698">
      <w:start w:val="1"/>
      <w:numFmt w:val="bullet"/>
      <w:lvlText w:val="o"/>
      <w:lvlJc w:val="left"/>
      <w:pPr>
        <w:ind w:left="54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B86330E">
      <w:start w:val="1"/>
      <w:numFmt w:val="bullet"/>
      <w:lvlText w:val="▪"/>
      <w:lvlJc w:val="left"/>
      <w:pPr>
        <w:ind w:left="62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06F477D2"/>
    <w:multiLevelType w:val="hybridMultilevel"/>
    <w:tmpl w:val="01382756"/>
    <w:lvl w:ilvl="0" w:tplc="7A347D2E">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C2DE5ECA">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F56CC94E">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58341FF2">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CACEB94A">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E0FCDDC8">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00E0F8EA">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D690EE3C">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F872F90A">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15" w15:restartNumberingAfterBreak="0">
    <w:nsid w:val="0A7D2137"/>
    <w:multiLevelType w:val="hybridMultilevel"/>
    <w:tmpl w:val="C4569AA4"/>
    <w:lvl w:ilvl="0" w:tplc="0EA665D8">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88BAE40C">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2568817C">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F5D0F47A">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AF70EEF0">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1A5EEF7E">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4B7EA2E4">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6C5C66FA">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FF089984">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16" w15:restartNumberingAfterBreak="0">
    <w:nsid w:val="0E1205FA"/>
    <w:multiLevelType w:val="hybridMultilevel"/>
    <w:tmpl w:val="09C87EEA"/>
    <w:lvl w:ilvl="0" w:tplc="04050001">
      <w:start w:val="1"/>
      <w:numFmt w:val="bullet"/>
      <w:lvlText w:val=""/>
      <w:lvlJc w:val="left"/>
      <w:pPr>
        <w:ind w:left="1337" w:hanging="360"/>
      </w:pPr>
      <w:rPr>
        <w:rFonts w:ascii="Symbol" w:hAnsi="Symbol" w:hint="default"/>
      </w:rPr>
    </w:lvl>
    <w:lvl w:ilvl="1" w:tplc="04050003" w:tentative="1">
      <w:start w:val="1"/>
      <w:numFmt w:val="bullet"/>
      <w:lvlText w:val="o"/>
      <w:lvlJc w:val="left"/>
      <w:pPr>
        <w:ind w:left="2057" w:hanging="360"/>
      </w:pPr>
      <w:rPr>
        <w:rFonts w:ascii="Courier New" w:hAnsi="Courier New" w:cs="Courier New" w:hint="default"/>
      </w:rPr>
    </w:lvl>
    <w:lvl w:ilvl="2" w:tplc="04050005" w:tentative="1">
      <w:start w:val="1"/>
      <w:numFmt w:val="bullet"/>
      <w:lvlText w:val=""/>
      <w:lvlJc w:val="left"/>
      <w:pPr>
        <w:ind w:left="2777" w:hanging="360"/>
      </w:pPr>
      <w:rPr>
        <w:rFonts w:ascii="Wingdings" w:hAnsi="Wingdings" w:hint="default"/>
      </w:rPr>
    </w:lvl>
    <w:lvl w:ilvl="3" w:tplc="04050001" w:tentative="1">
      <w:start w:val="1"/>
      <w:numFmt w:val="bullet"/>
      <w:lvlText w:val=""/>
      <w:lvlJc w:val="left"/>
      <w:pPr>
        <w:ind w:left="3497" w:hanging="360"/>
      </w:pPr>
      <w:rPr>
        <w:rFonts w:ascii="Symbol" w:hAnsi="Symbol" w:hint="default"/>
      </w:rPr>
    </w:lvl>
    <w:lvl w:ilvl="4" w:tplc="04050003" w:tentative="1">
      <w:start w:val="1"/>
      <w:numFmt w:val="bullet"/>
      <w:lvlText w:val="o"/>
      <w:lvlJc w:val="left"/>
      <w:pPr>
        <w:ind w:left="4217" w:hanging="360"/>
      </w:pPr>
      <w:rPr>
        <w:rFonts w:ascii="Courier New" w:hAnsi="Courier New" w:cs="Courier New" w:hint="default"/>
      </w:rPr>
    </w:lvl>
    <w:lvl w:ilvl="5" w:tplc="04050005" w:tentative="1">
      <w:start w:val="1"/>
      <w:numFmt w:val="bullet"/>
      <w:lvlText w:val=""/>
      <w:lvlJc w:val="left"/>
      <w:pPr>
        <w:ind w:left="4937" w:hanging="360"/>
      </w:pPr>
      <w:rPr>
        <w:rFonts w:ascii="Wingdings" w:hAnsi="Wingdings" w:hint="default"/>
      </w:rPr>
    </w:lvl>
    <w:lvl w:ilvl="6" w:tplc="04050001" w:tentative="1">
      <w:start w:val="1"/>
      <w:numFmt w:val="bullet"/>
      <w:lvlText w:val=""/>
      <w:lvlJc w:val="left"/>
      <w:pPr>
        <w:ind w:left="5657" w:hanging="360"/>
      </w:pPr>
      <w:rPr>
        <w:rFonts w:ascii="Symbol" w:hAnsi="Symbol" w:hint="default"/>
      </w:rPr>
    </w:lvl>
    <w:lvl w:ilvl="7" w:tplc="04050003" w:tentative="1">
      <w:start w:val="1"/>
      <w:numFmt w:val="bullet"/>
      <w:lvlText w:val="o"/>
      <w:lvlJc w:val="left"/>
      <w:pPr>
        <w:ind w:left="6377" w:hanging="360"/>
      </w:pPr>
      <w:rPr>
        <w:rFonts w:ascii="Courier New" w:hAnsi="Courier New" w:cs="Courier New" w:hint="default"/>
      </w:rPr>
    </w:lvl>
    <w:lvl w:ilvl="8" w:tplc="04050005" w:tentative="1">
      <w:start w:val="1"/>
      <w:numFmt w:val="bullet"/>
      <w:lvlText w:val=""/>
      <w:lvlJc w:val="left"/>
      <w:pPr>
        <w:ind w:left="7097" w:hanging="360"/>
      </w:pPr>
      <w:rPr>
        <w:rFonts w:ascii="Wingdings" w:hAnsi="Wingdings" w:hint="default"/>
      </w:rPr>
    </w:lvl>
  </w:abstractNum>
  <w:abstractNum w:abstractNumId="17" w15:restartNumberingAfterBreak="0">
    <w:nsid w:val="105C470D"/>
    <w:multiLevelType w:val="hybridMultilevel"/>
    <w:tmpl w:val="F80A2948"/>
    <w:lvl w:ilvl="0" w:tplc="0D5CCB8A">
      <w:start w:val="1"/>
      <w:numFmt w:val="bullet"/>
      <w:lvlText w:val="-"/>
      <w:lvlJc w:val="left"/>
      <w:pPr>
        <w:ind w:left="0"/>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1" w:tplc="E85A8982">
      <w:start w:val="1"/>
      <w:numFmt w:val="bullet"/>
      <w:lvlText w:val="o"/>
      <w:lvlJc w:val="left"/>
      <w:pPr>
        <w:ind w:left="115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2" w:tplc="EB12D600">
      <w:start w:val="1"/>
      <w:numFmt w:val="bullet"/>
      <w:lvlText w:val="▪"/>
      <w:lvlJc w:val="left"/>
      <w:pPr>
        <w:ind w:left="187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3" w:tplc="5C9C6690">
      <w:start w:val="1"/>
      <w:numFmt w:val="bullet"/>
      <w:lvlText w:val="•"/>
      <w:lvlJc w:val="left"/>
      <w:pPr>
        <w:ind w:left="259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4" w:tplc="10562052">
      <w:start w:val="1"/>
      <w:numFmt w:val="bullet"/>
      <w:lvlText w:val="o"/>
      <w:lvlJc w:val="left"/>
      <w:pPr>
        <w:ind w:left="331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5" w:tplc="5F4E9804">
      <w:start w:val="1"/>
      <w:numFmt w:val="bullet"/>
      <w:lvlText w:val="▪"/>
      <w:lvlJc w:val="left"/>
      <w:pPr>
        <w:ind w:left="403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6" w:tplc="7D64C7C4">
      <w:start w:val="1"/>
      <w:numFmt w:val="bullet"/>
      <w:lvlText w:val="•"/>
      <w:lvlJc w:val="left"/>
      <w:pPr>
        <w:ind w:left="475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7" w:tplc="3118C3DC">
      <w:start w:val="1"/>
      <w:numFmt w:val="bullet"/>
      <w:lvlText w:val="o"/>
      <w:lvlJc w:val="left"/>
      <w:pPr>
        <w:ind w:left="547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8" w:tplc="7D6E4F18">
      <w:start w:val="1"/>
      <w:numFmt w:val="bullet"/>
      <w:lvlText w:val="▪"/>
      <w:lvlJc w:val="left"/>
      <w:pPr>
        <w:ind w:left="619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abstractNum>
  <w:abstractNum w:abstractNumId="18" w15:restartNumberingAfterBreak="0">
    <w:nsid w:val="105E0811"/>
    <w:multiLevelType w:val="hybridMultilevel"/>
    <w:tmpl w:val="CC50AB58"/>
    <w:lvl w:ilvl="0" w:tplc="FE3E2600">
      <w:start w:val="1"/>
      <w:numFmt w:val="decimal"/>
      <w:lvlText w:val="%1)"/>
      <w:lvlJc w:val="left"/>
      <w:pPr>
        <w:ind w:left="786" w:hanging="360"/>
      </w:pPr>
      <w:rPr>
        <w:rFonts w:asciiTheme="minorHAnsi" w:eastAsiaTheme="minorHAnsi" w:hAnsiTheme="minorHAnsi" w:cstheme="minorHAnsi"/>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9" w15:restartNumberingAfterBreak="0">
    <w:nsid w:val="10937841"/>
    <w:multiLevelType w:val="hybridMultilevel"/>
    <w:tmpl w:val="5B729E9C"/>
    <w:lvl w:ilvl="0" w:tplc="80B29E4A">
      <w:start w:val="3"/>
      <w:numFmt w:val="decimal"/>
      <w:lvlText w:val="%1)"/>
      <w:lvlJc w:val="left"/>
      <w:pPr>
        <w:ind w:left="720" w:hanging="360"/>
      </w:pPr>
      <w:rPr>
        <w:rFonts w:asciiTheme="minorHAnsi" w:eastAsiaTheme="minorHAnsi" w:hAnsiTheme="minorHAnsi" w:cstheme="minorHAnsi"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11312981"/>
    <w:multiLevelType w:val="hybridMultilevel"/>
    <w:tmpl w:val="ADAC4B82"/>
    <w:lvl w:ilvl="0" w:tplc="0E2CF8A8">
      <w:start w:val="1"/>
      <w:numFmt w:val="decimal"/>
      <w:lvlText w:val="%1)"/>
      <w:lvlJc w:val="left"/>
      <w:pPr>
        <w:ind w:left="720" w:hanging="360"/>
      </w:pPr>
      <w:rPr>
        <w:rFonts w:hint="default"/>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154D5E0D"/>
    <w:multiLevelType w:val="hybridMultilevel"/>
    <w:tmpl w:val="C21A1402"/>
    <w:lvl w:ilvl="0" w:tplc="05A851EC">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264EC1D8">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139478E8">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BFB62FFA">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08842882">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4FEA49C8">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F46EC5E4">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39805B48">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38DA8E68">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22" w15:restartNumberingAfterBreak="1">
    <w:nsid w:val="17D27B20"/>
    <w:multiLevelType w:val="hybridMultilevel"/>
    <w:tmpl w:val="9E72163A"/>
    <w:lvl w:ilvl="0" w:tplc="07907E58">
      <w:start w:val="1"/>
      <w:numFmt w:val="decimal"/>
      <w:lvlText w:val="%1)"/>
      <w:lvlJc w:val="left"/>
      <w:pPr>
        <w:ind w:left="720" w:hanging="360"/>
      </w:pPr>
      <w:rPr>
        <w:rFonts w:hint="default"/>
        <w:color w:val="00000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1A73595B"/>
    <w:multiLevelType w:val="hybridMultilevel"/>
    <w:tmpl w:val="81BC9EC0"/>
    <w:lvl w:ilvl="0" w:tplc="9462E93C">
      <w:start w:val="2"/>
      <w:numFmt w:val="decimal"/>
      <w:lvlText w:val="%1)"/>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5B007FF4">
      <w:start w:val="1"/>
      <w:numFmt w:val="lowerLetter"/>
      <w:lvlText w:val="%2"/>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4CA4AFBC">
      <w:start w:val="1"/>
      <w:numFmt w:val="lowerRoman"/>
      <w:lvlText w:val="%3"/>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2AE29F16">
      <w:start w:val="1"/>
      <w:numFmt w:val="decimal"/>
      <w:lvlText w:val="%4"/>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79982200">
      <w:start w:val="1"/>
      <w:numFmt w:val="lowerLetter"/>
      <w:lvlText w:val="%5"/>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B4AC9D3E">
      <w:start w:val="1"/>
      <w:numFmt w:val="lowerRoman"/>
      <w:lvlText w:val="%6"/>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E8B0455A">
      <w:start w:val="1"/>
      <w:numFmt w:val="decimal"/>
      <w:lvlText w:val="%7"/>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EA5C6F7E">
      <w:start w:val="1"/>
      <w:numFmt w:val="lowerLetter"/>
      <w:lvlText w:val="%8"/>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D4707618">
      <w:start w:val="1"/>
      <w:numFmt w:val="lowerRoman"/>
      <w:lvlText w:val="%9"/>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24" w15:restartNumberingAfterBreak="0">
    <w:nsid w:val="21CB2C3A"/>
    <w:multiLevelType w:val="hybridMultilevel"/>
    <w:tmpl w:val="ECBC7CCE"/>
    <w:lvl w:ilvl="0" w:tplc="5EBCC56C">
      <w:start w:val="1"/>
      <w:numFmt w:val="decimal"/>
      <w:lvlText w:val="%1)"/>
      <w:lvlJc w:val="left"/>
      <w:pPr>
        <w:ind w:left="0"/>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1" w:tplc="7264D1F4">
      <w:start w:val="1"/>
      <w:numFmt w:val="lowerLetter"/>
      <w:lvlText w:val="%2"/>
      <w:lvlJc w:val="left"/>
      <w:pPr>
        <w:ind w:left="115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2" w:tplc="0688DEF0">
      <w:start w:val="1"/>
      <w:numFmt w:val="lowerRoman"/>
      <w:lvlText w:val="%3"/>
      <w:lvlJc w:val="left"/>
      <w:pPr>
        <w:ind w:left="187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3" w:tplc="2CECBE60">
      <w:start w:val="1"/>
      <w:numFmt w:val="decimal"/>
      <w:lvlText w:val="%4"/>
      <w:lvlJc w:val="left"/>
      <w:pPr>
        <w:ind w:left="259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4" w:tplc="16C4C63E">
      <w:start w:val="1"/>
      <w:numFmt w:val="lowerLetter"/>
      <w:lvlText w:val="%5"/>
      <w:lvlJc w:val="left"/>
      <w:pPr>
        <w:ind w:left="331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5" w:tplc="B41C0A70">
      <w:start w:val="1"/>
      <w:numFmt w:val="lowerRoman"/>
      <w:lvlText w:val="%6"/>
      <w:lvlJc w:val="left"/>
      <w:pPr>
        <w:ind w:left="403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6" w:tplc="A77813C4">
      <w:start w:val="1"/>
      <w:numFmt w:val="decimal"/>
      <w:lvlText w:val="%7"/>
      <w:lvlJc w:val="left"/>
      <w:pPr>
        <w:ind w:left="475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7" w:tplc="913E9540">
      <w:start w:val="1"/>
      <w:numFmt w:val="lowerLetter"/>
      <w:lvlText w:val="%8"/>
      <w:lvlJc w:val="left"/>
      <w:pPr>
        <w:ind w:left="547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8" w:tplc="3A3ED048">
      <w:start w:val="1"/>
      <w:numFmt w:val="lowerRoman"/>
      <w:lvlText w:val="%9"/>
      <w:lvlJc w:val="left"/>
      <w:pPr>
        <w:ind w:left="619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abstractNum>
  <w:abstractNum w:abstractNumId="25" w15:restartNumberingAfterBreak="0">
    <w:nsid w:val="242D14DF"/>
    <w:multiLevelType w:val="hybridMultilevel"/>
    <w:tmpl w:val="04E04150"/>
    <w:lvl w:ilvl="0" w:tplc="1F6A8C70">
      <w:start w:val="1"/>
      <w:numFmt w:val="decimal"/>
      <w:lvlText w:val="%1)"/>
      <w:lvlJc w:val="left"/>
      <w:pPr>
        <w:ind w:left="720" w:hanging="360"/>
      </w:pPr>
      <w:rPr>
        <w:rFonts w:hint="default"/>
        <w:color w:val="00000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C306AD6"/>
    <w:multiLevelType w:val="multilevel"/>
    <w:tmpl w:val="D4E4AB50"/>
    <w:lvl w:ilvl="0">
      <w:start w:val="1"/>
      <w:numFmt w:val="decimal"/>
      <w:lvlText w:val="%1)"/>
      <w:lvlJc w:val="left"/>
      <w:pPr>
        <w:tabs>
          <w:tab w:val="num" w:pos="502"/>
        </w:tabs>
        <w:ind w:left="502" w:hanging="360"/>
      </w:pPr>
      <w:rPr>
        <w:rFonts w:ascii="Verdana" w:eastAsia="Times New Roman" w:hAnsi="Verdana" w:cs="Verdana"/>
        <w:color w:val="auto"/>
      </w:rPr>
    </w:lvl>
    <w:lvl w:ilvl="1">
      <w:start w:val="1"/>
      <w:numFmt w:val="lowerLetter"/>
      <w:lvlText w:val="%2)"/>
      <w:lvlJc w:val="left"/>
      <w:pPr>
        <w:tabs>
          <w:tab w:val="num" w:pos="862"/>
        </w:tabs>
        <w:ind w:left="862" w:hanging="360"/>
      </w:pPr>
    </w:lvl>
    <w:lvl w:ilvl="2">
      <w:start w:val="1"/>
      <w:numFmt w:val="lowerRoman"/>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lowerLetter"/>
      <w:lvlText w:val="(%5)"/>
      <w:lvlJc w:val="left"/>
      <w:pPr>
        <w:tabs>
          <w:tab w:val="num" w:pos="1942"/>
        </w:tabs>
        <w:ind w:left="1942" w:hanging="360"/>
      </w:pPr>
    </w:lvl>
    <w:lvl w:ilvl="5">
      <w:start w:val="1"/>
      <w:numFmt w:val="lowerRoman"/>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lowerLetter"/>
      <w:lvlText w:val="%8."/>
      <w:lvlJc w:val="left"/>
      <w:pPr>
        <w:tabs>
          <w:tab w:val="num" w:pos="3022"/>
        </w:tabs>
        <w:ind w:left="3022" w:hanging="360"/>
      </w:pPr>
    </w:lvl>
    <w:lvl w:ilvl="8">
      <w:start w:val="1"/>
      <w:numFmt w:val="lowerRoman"/>
      <w:lvlText w:val="%9."/>
      <w:lvlJc w:val="left"/>
      <w:pPr>
        <w:tabs>
          <w:tab w:val="num" w:pos="3382"/>
        </w:tabs>
        <w:ind w:left="3382" w:hanging="360"/>
      </w:pPr>
    </w:lvl>
  </w:abstractNum>
  <w:abstractNum w:abstractNumId="27" w15:restartNumberingAfterBreak="0">
    <w:nsid w:val="328F53FD"/>
    <w:multiLevelType w:val="hybridMultilevel"/>
    <w:tmpl w:val="AC303E94"/>
    <w:lvl w:ilvl="0" w:tplc="3E967E36">
      <w:start w:val="1"/>
      <w:numFmt w:val="bullet"/>
      <w:lvlText w:val="-"/>
      <w:lvlJc w:val="left"/>
      <w:pPr>
        <w:ind w:left="11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6E82108A">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BA54BE42">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97C01328">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48821E06">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419A0E4C">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BC328142">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3F9EF266">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F9AA8452">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28" w15:restartNumberingAfterBreak="0">
    <w:nsid w:val="32DB25FA"/>
    <w:multiLevelType w:val="hybridMultilevel"/>
    <w:tmpl w:val="3C60AB8E"/>
    <w:lvl w:ilvl="0" w:tplc="04050011">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2DC58D3"/>
    <w:multiLevelType w:val="multilevel"/>
    <w:tmpl w:val="C14AAA64"/>
    <w:lvl w:ilvl="0">
      <w:start w:val="1"/>
      <w:numFmt w:val="decimal"/>
      <w:lvlText w:val="%1)"/>
      <w:lvlJc w:val="left"/>
      <w:pPr>
        <w:tabs>
          <w:tab w:val="num" w:pos="644"/>
        </w:tabs>
        <w:ind w:left="644" w:hanging="360"/>
      </w:pPr>
      <w:rPr>
        <w:rFonts w:hint="default"/>
        <w:b w:val="0"/>
      </w:rPr>
    </w:lvl>
    <w:lvl w:ilvl="1">
      <w:start w:val="1"/>
      <w:numFmt w:val="upperRoman"/>
      <w:lvlText w:val="%2."/>
      <w:lvlJc w:val="righ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33B43732"/>
    <w:multiLevelType w:val="hybridMultilevel"/>
    <w:tmpl w:val="4E78CF72"/>
    <w:lvl w:ilvl="0" w:tplc="FB5EE5BE">
      <w:start w:val="1"/>
      <w:numFmt w:val="bullet"/>
      <w:lvlText w:val="-"/>
      <w:lvlJc w:val="left"/>
      <w:pPr>
        <w:ind w:left="1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469EA8F4">
      <w:start w:val="1"/>
      <w:numFmt w:val="bullet"/>
      <w:lvlText w:val="o"/>
      <w:lvlJc w:val="left"/>
      <w:pPr>
        <w:ind w:left="118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337CA314">
      <w:start w:val="1"/>
      <w:numFmt w:val="bullet"/>
      <w:lvlText w:val="▪"/>
      <w:lvlJc w:val="left"/>
      <w:pPr>
        <w:ind w:left="190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C902E35E">
      <w:start w:val="1"/>
      <w:numFmt w:val="bullet"/>
      <w:lvlText w:val="•"/>
      <w:lvlJc w:val="left"/>
      <w:pPr>
        <w:ind w:left="262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3C2A6C7A">
      <w:start w:val="1"/>
      <w:numFmt w:val="bullet"/>
      <w:lvlText w:val="o"/>
      <w:lvlJc w:val="left"/>
      <w:pPr>
        <w:ind w:left="334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1ED63E4E">
      <w:start w:val="1"/>
      <w:numFmt w:val="bullet"/>
      <w:lvlText w:val="▪"/>
      <w:lvlJc w:val="left"/>
      <w:pPr>
        <w:ind w:left="406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C4A20D86">
      <w:start w:val="1"/>
      <w:numFmt w:val="bullet"/>
      <w:lvlText w:val="•"/>
      <w:lvlJc w:val="left"/>
      <w:pPr>
        <w:ind w:left="478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35349CB4">
      <w:start w:val="1"/>
      <w:numFmt w:val="bullet"/>
      <w:lvlText w:val="o"/>
      <w:lvlJc w:val="left"/>
      <w:pPr>
        <w:ind w:left="550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52760792">
      <w:start w:val="1"/>
      <w:numFmt w:val="bullet"/>
      <w:lvlText w:val="▪"/>
      <w:lvlJc w:val="left"/>
      <w:pPr>
        <w:ind w:left="622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31" w15:restartNumberingAfterBreak="0">
    <w:nsid w:val="33DB27B9"/>
    <w:multiLevelType w:val="hybridMultilevel"/>
    <w:tmpl w:val="4BD6DCC2"/>
    <w:lvl w:ilvl="0" w:tplc="780CD9B6">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CD7EE9CA">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ACEC7B4E">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D50834B2">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D8DC2D54">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4EF69CE0">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E5B62968">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02A26EBE">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F51E3130">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32" w15:restartNumberingAfterBreak="0">
    <w:nsid w:val="367F6A45"/>
    <w:multiLevelType w:val="multilevel"/>
    <w:tmpl w:val="0436C7FE"/>
    <w:lvl w:ilvl="0">
      <w:start w:val="1"/>
      <w:numFmt w:val="decimal"/>
      <w:lvlText w:val="%1."/>
      <w:lvlJc w:val="left"/>
      <w:pPr>
        <w:ind w:left="360" w:hanging="360"/>
      </w:pPr>
      <w:rPr>
        <w:rFonts w:hint="default"/>
        <w:color w:val="4F81BD" w:themeColor="accent1"/>
      </w:rPr>
    </w:lvl>
    <w:lvl w:ilvl="1">
      <w:start w:val="1"/>
      <w:numFmt w:val="decimal"/>
      <w:pStyle w:val="slovanseznam41"/>
      <w:suff w:val="space"/>
      <w:lvlText w:val="%1.%2"/>
      <w:lvlJc w:val="left"/>
      <w:pPr>
        <w:ind w:left="936" w:hanging="576"/>
      </w:pPr>
      <w:rPr>
        <w:rFonts w:hint="default"/>
        <w:color w:val="4F81BD" w:themeColor="accent1"/>
      </w:rPr>
    </w:lvl>
    <w:lvl w:ilvl="2">
      <w:start w:val="1"/>
      <w:numFmt w:val="lowerLetter"/>
      <w:pStyle w:val="slovanseznam51"/>
      <w:lvlText w:val="%3."/>
      <w:lvlJc w:val="left"/>
      <w:pPr>
        <w:ind w:left="720" w:hanging="360"/>
      </w:pPr>
      <w:rPr>
        <w:rFonts w:hint="default"/>
        <w:color w:val="4F81BD" w:themeColor="accent1"/>
      </w:rPr>
    </w:lvl>
    <w:lvl w:ilvl="3">
      <w:start w:val="1"/>
      <w:numFmt w:val="lowerRoman"/>
      <w:pStyle w:val="slovanseznam41"/>
      <w:lvlText w:val="%4."/>
      <w:lvlJc w:val="left"/>
      <w:pPr>
        <w:ind w:left="1080" w:hanging="360"/>
      </w:pPr>
      <w:rPr>
        <w:rFonts w:hint="default"/>
        <w:color w:val="4F81BD" w:themeColor="accent1"/>
      </w:rPr>
    </w:lvl>
    <w:lvl w:ilvl="4">
      <w:start w:val="1"/>
      <w:numFmt w:val="lowerLetter"/>
      <w:pStyle w:val="slovanseznam51"/>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36B61EA8"/>
    <w:multiLevelType w:val="hybridMultilevel"/>
    <w:tmpl w:val="B39CEC34"/>
    <w:lvl w:ilvl="0" w:tplc="32962D1A">
      <w:start w:val="1"/>
      <w:numFmt w:val="decimal"/>
      <w:lvlText w:val="%1."/>
      <w:lvlJc w:val="left"/>
      <w:pPr>
        <w:ind w:left="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A0B26CDE">
      <w:start w:val="1"/>
      <w:numFmt w:val="lowerLetter"/>
      <w:lvlText w:val="%2"/>
      <w:lvlJc w:val="left"/>
      <w:pPr>
        <w:ind w:left="116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16C269EC">
      <w:start w:val="1"/>
      <w:numFmt w:val="lowerRoman"/>
      <w:lvlText w:val="%3"/>
      <w:lvlJc w:val="left"/>
      <w:pPr>
        <w:ind w:left="18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DA4E61DC">
      <w:start w:val="1"/>
      <w:numFmt w:val="decimal"/>
      <w:lvlText w:val="%4"/>
      <w:lvlJc w:val="left"/>
      <w:pPr>
        <w:ind w:left="260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B1C44B3A">
      <w:start w:val="1"/>
      <w:numFmt w:val="lowerLetter"/>
      <w:lvlText w:val="%5"/>
      <w:lvlJc w:val="left"/>
      <w:pPr>
        <w:ind w:left="332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7BB4271E">
      <w:start w:val="1"/>
      <w:numFmt w:val="lowerRoman"/>
      <w:lvlText w:val="%6"/>
      <w:lvlJc w:val="left"/>
      <w:pPr>
        <w:ind w:left="404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F5A8CF64">
      <w:start w:val="1"/>
      <w:numFmt w:val="decimal"/>
      <w:lvlText w:val="%7"/>
      <w:lvlJc w:val="left"/>
      <w:pPr>
        <w:ind w:left="476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B1721258">
      <w:start w:val="1"/>
      <w:numFmt w:val="lowerLetter"/>
      <w:lvlText w:val="%8"/>
      <w:lvlJc w:val="left"/>
      <w:pPr>
        <w:ind w:left="54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380449F4">
      <w:start w:val="1"/>
      <w:numFmt w:val="lowerRoman"/>
      <w:lvlText w:val="%9"/>
      <w:lvlJc w:val="left"/>
      <w:pPr>
        <w:ind w:left="620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34" w15:restartNumberingAfterBreak="0">
    <w:nsid w:val="36BA3E40"/>
    <w:multiLevelType w:val="hybridMultilevel"/>
    <w:tmpl w:val="A89C0F2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399667FF"/>
    <w:multiLevelType w:val="multilevel"/>
    <w:tmpl w:val="2DCC3F44"/>
    <w:lvl w:ilvl="0">
      <w:start w:val="1"/>
      <w:numFmt w:val="decimal"/>
      <w:suff w:val="nothing"/>
      <w:lvlText w:val="Článek %1"/>
      <w:lvlJc w:val="left"/>
      <w:pPr>
        <w:ind w:left="360" w:hanging="360"/>
      </w:pPr>
      <w:rPr>
        <w:rFonts w:asciiTheme="minorHAnsi" w:hAnsiTheme="minorHAnsi" w:cstheme="minorHAnsi" w:hint="default"/>
        <w:b/>
        <w:color w:val="auto"/>
        <w:sz w:val="22"/>
        <w:szCs w:val="22"/>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15:restartNumberingAfterBreak="0">
    <w:nsid w:val="3D505589"/>
    <w:multiLevelType w:val="multilevel"/>
    <w:tmpl w:val="F8E861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3E6746F1"/>
    <w:multiLevelType w:val="hybridMultilevel"/>
    <w:tmpl w:val="D90AD664"/>
    <w:lvl w:ilvl="0" w:tplc="69822134">
      <w:start w:val="1"/>
      <w:numFmt w:val="decimal"/>
      <w:lvlText w:val="%1)"/>
      <w:lvlJc w:val="left"/>
      <w:pPr>
        <w:tabs>
          <w:tab w:val="num" w:pos="360"/>
        </w:tabs>
        <w:ind w:left="360" w:hanging="360"/>
      </w:pPr>
      <w:rPr>
        <w:rFonts w:hint="default"/>
        <w:b w:val="0"/>
        <w:bCs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43C9390E"/>
    <w:multiLevelType w:val="hybridMultilevel"/>
    <w:tmpl w:val="245C4B62"/>
    <w:lvl w:ilvl="0" w:tplc="80A47DB4">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C30AD9AA">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F6E8D898">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FD74E07C">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9E62B804">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071E5442">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BD54CE24">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BF0E0732">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47423B9C">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39" w15:restartNumberingAfterBreak="0">
    <w:nsid w:val="44DD224A"/>
    <w:multiLevelType w:val="multilevel"/>
    <w:tmpl w:val="AEA0E53E"/>
    <w:lvl w:ilvl="0">
      <w:start w:val="1"/>
      <w:numFmt w:val="decimal"/>
      <w:lvlText w:val="%1)"/>
      <w:lvlJc w:val="left"/>
      <w:pPr>
        <w:tabs>
          <w:tab w:val="num" w:pos="2912"/>
        </w:tabs>
        <w:ind w:left="2912" w:hanging="360"/>
      </w:pPr>
      <w:rPr>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84A05DB"/>
    <w:multiLevelType w:val="hybridMultilevel"/>
    <w:tmpl w:val="8AF0A8E0"/>
    <w:lvl w:ilvl="0" w:tplc="44142306">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E37207DA">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737E04AE">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001C867C">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D326F8B4">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B4DE2974">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C0341864">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2530F1F6">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FCEA5142">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41" w15:restartNumberingAfterBreak="0">
    <w:nsid w:val="49755E7D"/>
    <w:multiLevelType w:val="hybridMultilevel"/>
    <w:tmpl w:val="88F0FCFC"/>
    <w:lvl w:ilvl="0" w:tplc="1D803EFE">
      <w:start w:val="1"/>
      <w:numFmt w:val="decimal"/>
      <w:lvlText w:val="%1)"/>
      <w:lvlJc w:val="left"/>
      <w:pPr>
        <w:ind w:left="720" w:hanging="360"/>
      </w:pPr>
      <w:rPr>
        <w:rFonts w:hint="default"/>
        <w:color w:val="00000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0896228"/>
    <w:multiLevelType w:val="hybridMultilevel"/>
    <w:tmpl w:val="B3BA6BA2"/>
    <w:lvl w:ilvl="0" w:tplc="7F0C5A4C">
      <w:start w:val="1"/>
      <w:numFmt w:val="bullet"/>
      <w:lvlText w:val="-"/>
      <w:lvlJc w:val="left"/>
      <w:pPr>
        <w:ind w:left="0"/>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1" w:tplc="68BA41B0">
      <w:start w:val="1"/>
      <w:numFmt w:val="bullet"/>
      <w:lvlText w:val="o"/>
      <w:lvlJc w:val="left"/>
      <w:pPr>
        <w:ind w:left="116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2" w:tplc="776A9752">
      <w:start w:val="1"/>
      <w:numFmt w:val="bullet"/>
      <w:lvlText w:val="▪"/>
      <w:lvlJc w:val="left"/>
      <w:pPr>
        <w:ind w:left="188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3" w:tplc="988A57A8">
      <w:start w:val="1"/>
      <w:numFmt w:val="bullet"/>
      <w:lvlText w:val="•"/>
      <w:lvlJc w:val="left"/>
      <w:pPr>
        <w:ind w:left="260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4" w:tplc="3D3218A2">
      <w:start w:val="1"/>
      <w:numFmt w:val="bullet"/>
      <w:lvlText w:val="o"/>
      <w:lvlJc w:val="left"/>
      <w:pPr>
        <w:ind w:left="332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5" w:tplc="41DAB69E">
      <w:start w:val="1"/>
      <w:numFmt w:val="bullet"/>
      <w:lvlText w:val="▪"/>
      <w:lvlJc w:val="left"/>
      <w:pPr>
        <w:ind w:left="404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6" w:tplc="7C7062C8">
      <w:start w:val="1"/>
      <w:numFmt w:val="bullet"/>
      <w:lvlText w:val="•"/>
      <w:lvlJc w:val="left"/>
      <w:pPr>
        <w:ind w:left="476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7" w:tplc="152CA948">
      <w:start w:val="1"/>
      <w:numFmt w:val="bullet"/>
      <w:lvlText w:val="o"/>
      <w:lvlJc w:val="left"/>
      <w:pPr>
        <w:ind w:left="548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8" w:tplc="9C608C9C">
      <w:start w:val="1"/>
      <w:numFmt w:val="bullet"/>
      <w:lvlText w:val="▪"/>
      <w:lvlJc w:val="left"/>
      <w:pPr>
        <w:ind w:left="620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abstractNum>
  <w:abstractNum w:abstractNumId="43" w15:restartNumberingAfterBreak="0">
    <w:nsid w:val="518229F9"/>
    <w:multiLevelType w:val="hybridMultilevel"/>
    <w:tmpl w:val="340AB0A4"/>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56D570DB"/>
    <w:multiLevelType w:val="hybridMultilevel"/>
    <w:tmpl w:val="90E87BE6"/>
    <w:lvl w:ilvl="0" w:tplc="C0924ABE">
      <w:start w:val="1"/>
      <w:numFmt w:val="decimal"/>
      <w:lvlText w:val="%1."/>
      <w:lvlJc w:val="left"/>
      <w:pPr>
        <w:ind w:left="0"/>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1" w:tplc="AE84B28C">
      <w:start w:val="1"/>
      <w:numFmt w:val="lowerLetter"/>
      <w:lvlText w:val="%2"/>
      <w:lvlJc w:val="left"/>
      <w:pPr>
        <w:ind w:left="116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2" w:tplc="4A0ABFEC">
      <w:start w:val="1"/>
      <w:numFmt w:val="lowerRoman"/>
      <w:lvlText w:val="%3"/>
      <w:lvlJc w:val="left"/>
      <w:pPr>
        <w:ind w:left="188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3" w:tplc="4DB46CAC">
      <w:start w:val="1"/>
      <w:numFmt w:val="decimal"/>
      <w:lvlText w:val="%4"/>
      <w:lvlJc w:val="left"/>
      <w:pPr>
        <w:ind w:left="260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4" w:tplc="8DE6548E">
      <w:start w:val="1"/>
      <w:numFmt w:val="lowerLetter"/>
      <w:lvlText w:val="%5"/>
      <w:lvlJc w:val="left"/>
      <w:pPr>
        <w:ind w:left="332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5" w:tplc="2020CFE8">
      <w:start w:val="1"/>
      <w:numFmt w:val="lowerRoman"/>
      <w:lvlText w:val="%6"/>
      <w:lvlJc w:val="left"/>
      <w:pPr>
        <w:ind w:left="404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6" w:tplc="77E4C84C">
      <w:start w:val="1"/>
      <w:numFmt w:val="decimal"/>
      <w:lvlText w:val="%7"/>
      <w:lvlJc w:val="left"/>
      <w:pPr>
        <w:ind w:left="476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7" w:tplc="AED47C5A">
      <w:start w:val="1"/>
      <w:numFmt w:val="lowerLetter"/>
      <w:lvlText w:val="%8"/>
      <w:lvlJc w:val="left"/>
      <w:pPr>
        <w:ind w:left="548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8" w:tplc="23F83DB4">
      <w:start w:val="1"/>
      <w:numFmt w:val="lowerRoman"/>
      <w:lvlText w:val="%9"/>
      <w:lvlJc w:val="left"/>
      <w:pPr>
        <w:ind w:left="620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abstractNum>
  <w:abstractNum w:abstractNumId="45" w15:restartNumberingAfterBreak="0">
    <w:nsid w:val="5B4644F7"/>
    <w:multiLevelType w:val="hybridMultilevel"/>
    <w:tmpl w:val="153291CA"/>
    <w:lvl w:ilvl="0" w:tplc="58C26642">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5EF09896">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215AD6BA">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5A6406C4">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0890C9D6">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D40A42DE">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9F40CABA">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C5283762">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07A21AC6">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46" w15:restartNumberingAfterBreak="0">
    <w:nsid w:val="5D4F706D"/>
    <w:multiLevelType w:val="hybridMultilevel"/>
    <w:tmpl w:val="9A38E592"/>
    <w:lvl w:ilvl="0" w:tplc="1BE213B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7" w15:restartNumberingAfterBreak="0">
    <w:nsid w:val="5D69420A"/>
    <w:multiLevelType w:val="multilevel"/>
    <w:tmpl w:val="C05AE310"/>
    <w:lvl w:ilvl="0">
      <w:start w:val="1"/>
      <w:numFmt w:val="decimal"/>
      <w:lvlText w:val="%1)"/>
      <w:lvlJc w:val="left"/>
      <w:pPr>
        <w:tabs>
          <w:tab w:val="num" w:pos="4614"/>
        </w:tabs>
        <w:ind w:left="4614"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8" w15:restartNumberingAfterBreak="0">
    <w:nsid w:val="5EFE0D0B"/>
    <w:multiLevelType w:val="hybridMultilevel"/>
    <w:tmpl w:val="0CC8BDDA"/>
    <w:lvl w:ilvl="0" w:tplc="DC3EC3B2">
      <w:start w:val="1"/>
      <w:numFmt w:val="bullet"/>
      <w:lvlText w:val="-"/>
      <w:lvlJc w:val="left"/>
      <w:pPr>
        <w:ind w:left="11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1500FB04">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7BB8C652">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DB84EA02">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E3388BFE">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08F60576">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CD2CC708">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EFBA641A">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B8A67240">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49" w15:restartNumberingAfterBreak="0">
    <w:nsid w:val="5F406A92"/>
    <w:multiLevelType w:val="hybridMultilevel"/>
    <w:tmpl w:val="7370F82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0" w15:restartNumberingAfterBreak="0">
    <w:nsid w:val="5FED5FA8"/>
    <w:multiLevelType w:val="hybridMultilevel"/>
    <w:tmpl w:val="0510B764"/>
    <w:lvl w:ilvl="0" w:tplc="F51246B0">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290E6810">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9814DD04">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82743E24">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600ABA5C">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E280D114">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7DBC0308">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C0EA5124">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5EBEFF9A">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51" w15:restartNumberingAfterBreak="0">
    <w:nsid w:val="62175755"/>
    <w:multiLevelType w:val="hybridMultilevel"/>
    <w:tmpl w:val="1D768130"/>
    <w:lvl w:ilvl="0" w:tplc="6C928424">
      <w:start w:val="1"/>
      <w:numFmt w:val="bullet"/>
      <w:lvlText w:val="-"/>
      <w:lvlJc w:val="left"/>
      <w:pPr>
        <w:ind w:left="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0310C15C">
      <w:start w:val="1"/>
      <w:numFmt w:val="bullet"/>
      <w:lvlText w:val="o"/>
      <w:lvlJc w:val="left"/>
      <w:pPr>
        <w:ind w:left="116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8408C046">
      <w:start w:val="1"/>
      <w:numFmt w:val="bullet"/>
      <w:lvlText w:val="▪"/>
      <w:lvlJc w:val="left"/>
      <w:pPr>
        <w:ind w:left="18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D08E5C38">
      <w:start w:val="1"/>
      <w:numFmt w:val="bullet"/>
      <w:lvlText w:val="•"/>
      <w:lvlJc w:val="left"/>
      <w:pPr>
        <w:ind w:left="260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569C1654">
      <w:start w:val="1"/>
      <w:numFmt w:val="bullet"/>
      <w:lvlText w:val="o"/>
      <w:lvlJc w:val="left"/>
      <w:pPr>
        <w:ind w:left="332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1D1AC594">
      <w:start w:val="1"/>
      <w:numFmt w:val="bullet"/>
      <w:lvlText w:val="▪"/>
      <w:lvlJc w:val="left"/>
      <w:pPr>
        <w:ind w:left="404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3CB09ABA">
      <w:start w:val="1"/>
      <w:numFmt w:val="bullet"/>
      <w:lvlText w:val="•"/>
      <w:lvlJc w:val="left"/>
      <w:pPr>
        <w:ind w:left="476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5EF2DF7E">
      <w:start w:val="1"/>
      <w:numFmt w:val="bullet"/>
      <w:lvlText w:val="o"/>
      <w:lvlJc w:val="left"/>
      <w:pPr>
        <w:ind w:left="54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9E883262">
      <w:start w:val="1"/>
      <w:numFmt w:val="bullet"/>
      <w:lvlText w:val="▪"/>
      <w:lvlJc w:val="left"/>
      <w:pPr>
        <w:ind w:left="620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52" w15:restartNumberingAfterBreak="0">
    <w:nsid w:val="639474EC"/>
    <w:multiLevelType w:val="hybridMultilevel"/>
    <w:tmpl w:val="B52A9300"/>
    <w:lvl w:ilvl="0" w:tplc="DAB60E5C">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458C89A4">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F2F4FB8A">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88A2182E">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F3BAD15C">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38D260F8">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7A1C06A2">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B1FEEF86">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7764B616">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53" w15:restartNumberingAfterBreak="0">
    <w:nsid w:val="6654790B"/>
    <w:multiLevelType w:val="hybridMultilevel"/>
    <w:tmpl w:val="DB840E6A"/>
    <w:lvl w:ilvl="0" w:tplc="596876CC">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DA34968C">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DEDC4B16">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DC7E4D04">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0DBEAE3A">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73309D88">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F94EBD3C">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1670447E">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F5A0AD02">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54" w15:restartNumberingAfterBreak="0">
    <w:nsid w:val="691E7D92"/>
    <w:multiLevelType w:val="hybridMultilevel"/>
    <w:tmpl w:val="2D44F5BA"/>
    <w:lvl w:ilvl="0" w:tplc="61903618">
      <w:start w:val="1"/>
      <w:numFmt w:val="lowerLetter"/>
      <w:lvlText w:val="%1)"/>
      <w:lvlJc w:val="left"/>
      <w:pPr>
        <w:ind w:left="0"/>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1" w:tplc="839EDC88">
      <w:start w:val="1"/>
      <w:numFmt w:val="lowerLetter"/>
      <w:lvlText w:val="%2"/>
      <w:lvlJc w:val="left"/>
      <w:pPr>
        <w:ind w:left="116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2" w:tplc="FC923114">
      <w:start w:val="1"/>
      <w:numFmt w:val="lowerRoman"/>
      <w:lvlText w:val="%3"/>
      <w:lvlJc w:val="left"/>
      <w:pPr>
        <w:ind w:left="188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3" w:tplc="3D8C9EEC">
      <w:start w:val="1"/>
      <w:numFmt w:val="decimal"/>
      <w:lvlText w:val="%4"/>
      <w:lvlJc w:val="left"/>
      <w:pPr>
        <w:ind w:left="260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4" w:tplc="2B780B0C">
      <w:start w:val="1"/>
      <w:numFmt w:val="lowerLetter"/>
      <w:lvlText w:val="%5"/>
      <w:lvlJc w:val="left"/>
      <w:pPr>
        <w:ind w:left="332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5" w:tplc="3EFA8AC2">
      <w:start w:val="1"/>
      <w:numFmt w:val="lowerRoman"/>
      <w:lvlText w:val="%6"/>
      <w:lvlJc w:val="left"/>
      <w:pPr>
        <w:ind w:left="404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6" w:tplc="9C6C7152">
      <w:start w:val="1"/>
      <w:numFmt w:val="decimal"/>
      <w:lvlText w:val="%7"/>
      <w:lvlJc w:val="left"/>
      <w:pPr>
        <w:ind w:left="476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7" w:tplc="CE5C43BC">
      <w:start w:val="1"/>
      <w:numFmt w:val="lowerLetter"/>
      <w:lvlText w:val="%8"/>
      <w:lvlJc w:val="left"/>
      <w:pPr>
        <w:ind w:left="548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8" w:tplc="CFDCB6AE">
      <w:start w:val="1"/>
      <w:numFmt w:val="lowerRoman"/>
      <w:lvlText w:val="%9"/>
      <w:lvlJc w:val="left"/>
      <w:pPr>
        <w:ind w:left="620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abstractNum>
  <w:abstractNum w:abstractNumId="55" w15:restartNumberingAfterBreak="0">
    <w:nsid w:val="69287A41"/>
    <w:multiLevelType w:val="hybridMultilevel"/>
    <w:tmpl w:val="1B444352"/>
    <w:lvl w:ilvl="0" w:tplc="F6F26B4A">
      <w:start w:val="1"/>
      <w:numFmt w:val="decimal"/>
      <w:lvlText w:val="%1)"/>
      <w:lvlJc w:val="left"/>
      <w:pPr>
        <w:ind w:left="720" w:hanging="360"/>
      </w:pPr>
      <w:rPr>
        <w:rFonts w:asciiTheme="minorHAnsi" w:eastAsiaTheme="minorHAnsi" w:hAnsiTheme="minorHAnsi" w:cstheme="minorHAnsi"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78C32C29"/>
    <w:multiLevelType w:val="hybridMultilevel"/>
    <w:tmpl w:val="2A4AA858"/>
    <w:lvl w:ilvl="0" w:tplc="E754087E">
      <w:start w:val="1"/>
      <w:numFmt w:val="decimal"/>
      <w:lvlText w:val="%1)"/>
      <w:lvlJc w:val="left"/>
      <w:pPr>
        <w:ind w:left="720" w:hanging="360"/>
      </w:pPr>
      <w:rPr>
        <w:rFonts w:hint="default"/>
        <w:color w:val="auto"/>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95595493">
    <w:abstractNumId w:val="12"/>
  </w:num>
  <w:num w:numId="2" w16cid:durableId="313995949">
    <w:abstractNumId w:val="37"/>
  </w:num>
  <w:num w:numId="3" w16cid:durableId="264046005">
    <w:abstractNumId w:val="20"/>
  </w:num>
  <w:num w:numId="4" w16cid:durableId="1884051318">
    <w:abstractNumId w:val="26"/>
  </w:num>
  <w:num w:numId="5" w16cid:durableId="1728333915">
    <w:abstractNumId w:val="43"/>
  </w:num>
  <w:num w:numId="6" w16cid:durableId="1809546556">
    <w:abstractNumId w:val="36"/>
  </w:num>
  <w:num w:numId="7" w16cid:durableId="2031713099">
    <w:abstractNumId w:val="28"/>
  </w:num>
  <w:num w:numId="8" w16cid:durableId="308943739">
    <w:abstractNumId w:val="39"/>
  </w:num>
  <w:num w:numId="9" w16cid:durableId="1553351026">
    <w:abstractNumId w:val="41"/>
  </w:num>
  <w:num w:numId="10" w16cid:durableId="1821531106">
    <w:abstractNumId w:val="47"/>
  </w:num>
  <w:num w:numId="11" w16cid:durableId="1596135958">
    <w:abstractNumId w:val="35"/>
  </w:num>
  <w:num w:numId="12" w16cid:durableId="1132599487">
    <w:abstractNumId w:val="11"/>
  </w:num>
  <w:num w:numId="13" w16cid:durableId="806168763">
    <w:abstractNumId w:val="8"/>
  </w:num>
  <w:num w:numId="14" w16cid:durableId="900093089">
    <w:abstractNumId w:val="25"/>
  </w:num>
  <w:num w:numId="15" w16cid:durableId="1163543534">
    <w:abstractNumId w:val="56"/>
  </w:num>
  <w:num w:numId="16" w16cid:durableId="413358412">
    <w:abstractNumId w:val="49"/>
  </w:num>
  <w:num w:numId="17" w16cid:durableId="1438914236">
    <w:abstractNumId w:val="46"/>
  </w:num>
  <w:num w:numId="18" w16cid:durableId="1784419290">
    <w:abstractNumId w:val="55"/>
  </w:num>
  <w:num w:numId="19" w16cid:durableId="1775780074">
    <w:abstractNumId w:val="18"/>
  </w:num>
  <w:num w:numId="20" w16cid:durableId="1231772618">
    <w:abstractNumId w:val="0"/>
  </w:num>
  <w:num w:numId="21" w16cid:durableId="903490578">
    <w:abstractNumId w:val="32"/>
  </w:num>
  <w:num w:numId="22" w16cid:durableId="139927423">
    <w:abstractNumId w:val="19"/>
  </w:num>
  <w:num w:numId="23" w16cid:durableId="1948849805">
    <w:abstractNumId w:val="22"/>
  </w:num>
  <w:num w:numId="24" w16cid:durableId="1456295571">
    <w:abstractNumId w:val="29"/>
  </w:num>
  <w:num w:numId="25" w16cid:durableId="1820607221">
    <w:abstractNumId w:val="16"/>
  </w:num>
  <w:num w:numId="26" w16cid:durableId="460535979">
    <w:abstractNumId w:val="34"/>
  </w:num>
  <w:num w:numId="27" w16cid:durableId="3879235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0100987">
    <w:abstractNumId w:val="2"/>
  </w:num>
  <w:num w:numId="29" w16cid:durableId="1750686301">
    <w:abstractNumId w:val="3"/>
  </w:num>
  <w:num w:numId="30" w16cid:durableId="378743626">
    <w:abstractNumId w:val="4"/>
  </w:num>
  <w:num w:numId="31" w16cid:durableId="1278835786">
    <w:abstractNumId w:val="5"/>
  </w:num>
  <w:num w:numId="32" w16cid:durableId="1690720283">
    <w:abstractNumId w:val="6"/>
  </w:num>
  <w:num w:numId="33" w16cid:durableId="1034422100">
    <w:abstractNumId w:val="1"/>
  </w:num>
  <w:num w:numId="34" w16cid:durableId="738290433">
    <w:abstractNumId w:val="17"/>
  </w:num>
  <w:num w:numId="35" w16cid:durableId="1060252366">
    <w:abstractNumId w:val="24"/>
  </w:num>
  <w:num w:numId="36" w16cid:durableId="1233851853">
    <w:abstractNumId w:val="52"/>
  </w:num>
  <w:num w:numId="37" w16cid:durableId="1373504828">
    <w:abstractNumId w:val="53"/>
  </w:num>
  <w:num w:numId="38" w16cid:durableId="707220640">
    <w:abstractNumId w:val="23"/>
  </w:num>
  <w:num w:numId="39" w16cid:durableId="1412434880">
    <w:abstractNumId w:val="33"/>
  </w:num>
  <w:num w:numId="40" w16cid:durableId="1303731612">
    <w:abstractNumId w:val="9"/>
  </w:num>
  <w:num w:numId="41" w16cid:durableId="446895296">
    <w:abstractNumId w:val="51"/>
  </w:num>
  <w:num w:numId="42" w16cid:durableId="1994524244">
    <w:abstractNumId w:val="40"/>
  </w:num>
  <w:num w:numId="43" w16cid:durableId="1924292741">
    <w:abstractNumId w:val="48"/>
  </w:num>
  <w:num w:numId="44" w16cid:durableId="406848033">
    <w:abstractNumId w:val="38"/>
  </w:num>
  <w:num w:numId="45" w16cid:durableId="2051606972">
    <w:abstractNumId w:val="27"/>
  </w:num>
  <w:num w:numId="46" w16cid:durableId="1326322580">
    <w:abstractNumId w:val="42"/>
  </w:num>
  <w:num w:numId="47" w16cid:durableId="210114169">
    <w:abstractNumId w:val="44"/>
  </w:num>
  <w:num w:numId="48" w16cid:durableId="1272937821">
    <w:abstractNumId w:val="54"/>
  </w:num>
  <w:num w:numId="49" w16cid:durableId="237979985">
    <w:abstractNumId w:val="14"/>
  </w:num>
  <w:num w:numId="50" w16cid:durableId="2065637075">
    <w:abstractNumId w:val="45"/>
  </w:num>
  <w:num w:numId="51" w16cid:durableId="2124960478">
    <w:abstractNumId w:val="15"/>
  </w:num>
  <w:num w:numId="52" w16cid:durableId="1685933156">
    <w:abstractNumId w:val="50"/>
  </w:num>
  <w:num w:numId="53" w16cid:durableId="964234934">
    <w:abstractNumId w:val="31"/>
  </w:num>
  <w:num w:numId="54" w16cid:durableId="1955475795">
    <w:abstractNumId w:val="21"/>
  </w:num>
  <w:num w:numId="55" w16cid:durableId="1868369896">
    <w:abstractNumId w:val="10"/>
  </w:num>
  <w:num w:numId="56" w16cid:durableId="109209761">
    <w:abstractNumId w:val="30"/>
  </w:num>
  <w:num w:numId="57" w16cid:durableId="534001647">
    <w:abstractNumId w:val="1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attachedTemplate r:id="rId1"/>
  <w:mailMerge>
    <w:mainDocumentType w:val="formLetters"/>
    <w:linkToQuery/>
    <w:dataType w:val="native"/>
    <w:connectString w:val="Provider=Microsoft.ACE.OLEDB.12.0;User ID=Admin;Data Source=C:\Users\JandaJ\Documents\INTEREXCELLENCE_2016\INTER_C\VES18\Smlouva slučování\SLUČOVÁNÍ jeden příjemce.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osnova$`"/>
    <w:destination w:val="email"/>
    <w:addressFieldName w:val="email"/>
    <w:mailSubject w:val="VES18 INTER COST"/>
    <w:mailAsAttachment/>
    <w:activeRecord w:val="23"/>
    <w:odso>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type w:val="dbColumn"/>
        <w:name w:val="funkce"/>
        <w:mappedName w:val="Funkce"/>
        <w:column w:val="1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type w:val="dbColumn"/>
        <w:name w:val="email"/>
        <w:mappedName w:val="E-mailová adresa"/>
        <w:column w:val="23"/>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odso>
  </w:mailMerge>
  <w:defaultTabStop w:val="709"/>
  <w:hyphenationZone w:val="425"/>
  <w:doNotHyphenateCaps/>
  <w:drawingGridHorizontalSpacing w:val="100"/>
  <w:displayHorizontalDrawingGridEvery w:val="2"/>
  <w:characterSpacingControl w:val="doNotCompress"/>
  <w:doNotValidateAgainstSchema/>
  <w:doNotDemarcateInvalidXml/>
  <w:hdrShapeDefaults>
    <o:shapedefaults v:ext="edit" spidmax="171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EAB"/>
    <w:rsid w:val="000003AA"/>
    <w:rsid w:val="00000DA3"/>
    <w:rsid w:val="00001B71"/>
    <w:rsid w:val="00003219"/>
    <w:rsid w:val="00007D98"/>
    <w:rsid w:val="0001205A"/>
    <w:rsid w:val="000140D2"/>
    <w:rsid w:val="00014121"/>
    <w:rsid w:val="00014766"/>
    <w:rsid w:val="00014AEA"/>
    <w:rsid w:val="00015F18"/>
    <w:rsid w:val="000162E3"/>
    <w:rsid w:val="00016636"/>
    <w:rsid w:val="00016C79"/>
    <w:rsid w:val="00016E1B"/>
    <w:rsid w:val="000174B1"/>
    <w:rsid w:val="0002080A"/>
    <w:rsid w:val="00020B4F"/>
    <w:rsid w:val="00021CEB"/>
    <w:rsid w:val="0002313D"/>
    <w:rsid w:val="00023191"/>
    <w:rsid w:val="00023C43"/>
    <w:rsid w:val="0002428A"/>
    <w:rsid w:val="00024627"/>
    <w:rsid w:val="00025FC0"/>
    <w:rsid w:val="00027119"/>
    <w:rsid w:val="00027152"/>
    <w:rsid w:val="00030273"/>
    <w:rsid w:val="000302F7"/>
    <w:rsid w:val="000306F2"/>
    <w:rsid w:val="00030A62"/>
    <w:rsid w:val="00030C18"/>
    <w:rsid w:val="00031517"/>
    <w:rsid w:val="00032F61"/>
    <w:rsid w:val="00033345"/>
    <w:rsid w:val="00036EC2"/>
    <w:rsid w:val="00037066"/>
    <w:rsid w:val="000375F8"/>
    <w:rsid w:val="00042140"/>
    <w:rsid w:val="00042F00"/>
    <w:rsid w:val="00043B14"/>
    <w:rsid w:val="0004494E"/>
    <w:rsid w:val="00044C6C"/>
    <w:rsid w:val="00047278"/>
    <w:rsid w:val="000475A1"/>
    <w:rsid w:val="00052D82"/>
    <w:rsid w:val="00053220"/>
    <w:rsid w:val="0005589F"/>
    <w:rsid w:val="00056D2A"/>
    <w:rsid w:val="0005798C"/>
    <w:rsid w:val="00057D91"/>
    <w:rsid w:val="00057E90"/>
    <w:rsid w:val="00061B03"/>
    <w:rsid w:val="00061D2F"/>
    <w:rsid w:val="00063878"/>
    <w:rsid w:val="00064F13"/>
    <w:rsid w:val="0006757A"/>
    <w:rsid w:val="00067C1D"/>
    <w:rsid w:val="00070206"/>
    <w:rsid w:val="00070D57"/>
    <w:rsid w:val="00073AFB"/>
    <w:rsid w:val="00075402"/>
    <w:rsid w:val="00075C76"/>
    <w:rsid w:val="00075F8B"/>
    <w:rsid w:val="0007707E"/>
    <w:rsid w:val="0008049F"/>
    <w:rsid w:val="00081278"/>
    <w:rsid w:val="000814A8"/>
    <w:rsid w:val="00081C3B"/>
    <w:rsid w:val="0008256F"/>
    <w:rsid w:val="00083599"/>
    <w:rsid w:val="00084637"/>
    <w:rsid w:val="0008515E"/>
    <w:rsid w:val="000855D5"/>
    <w:rsid w:val="00085964"/>
    <w:rsid w:val="00086CA9"/>
    <w:rsid w:val="00086EF0"/>
    <w:rsid w:val="00087645"/>
    <w:rsid w:val="000878ED"/>
    <w:rsid w:val="00087A1A"/>
    <w:rsid w:val="00087E88"/>
    <w:rsid w:val="000906CB"/>
    <w:rsid w:val="00090B70"/>
    <w:rsid w:val="00092E60"/>
    <w:rsid w:val="0009336E"/>
    <w:rsid w:val="00093E19"/>
    <w:rsid w:val="0009477D"/>
    <w:rsid w:val="00096328"/>
    <w:rsid w:val="000A19EE"/>
    <w:rsid w:val="000A1C26"/>
    <w:rsid w:val="000A23D0"/>
    <w:rsid w:val="000A3B79"/>
    <w:rsid w:val="000A43C0"/>
    <w:rsid w:val="000A4B8C"/>
    <w:rsid w:val="000A54FA"/>
    <w:rsid w:val="000A6C5E"/>
    <w:rsid w:val="000A7BB7"/>
    <w:rsid w:val="000B0C68"/>
    <w:rsid w:val="000B0EA7"/>
    <w:rsid w:val="000B119C"/>
    <w:rsid w:val="000B2A6D"/>
    <w:rsid w:val="000B48CD"/>
    <w:rsid w:val="000B5C16"/>
    <w:rsid w:val="000B748D"/>
    <w:rsid w:val="000C185E"/>
    <w:rsid w:val="000C1CE9"/>
    <w:rsid w:val="000C1E74"/>
    <w:rsid w:val="000C1E85"/>
    <w:rsid w:val="000C273A"/>
    <w:rsid w:val="000C3FC0"/>
    <w:rsid w:val="000C4B51"/>
    <w:rsid w:val="000D0D89"/>
    <w:rsid w:val="000D12CA"/>
    <w:rsid w:val="000D1769"/>
    <w:rsid w:val="000D189B"/>
    <w:rsid w:val="000D2104"/>
    <w:rsid w:val="000D215F"/>
    <w:rsid w:val="000D22D8"/>
    <w:rsid w:val="000D25F7"/>
    <w:rsid w:val="000D29E9"/>
    <w:rsid w:val="000D3684"/>
    <w:rsid w:val="000D51C5"/>
    <w:rsid w:val="000D53D2"/>
    <w:rsid w:val="000D5756"/>
    <w:rsid w:val="000E0A95"/>
    <w:rsid w:val="000E0AED"/>
    <w:rsid w:val="000E48CF"/>
    <w:rsid w:val="000E6398"/>
    <w:rsid w:val="000F4906"/>
    <w:rsid w:val="000F5122"/>
    <w:rsid w:val="000F5B54"/>
    <w:rsid w:val="000F5ED2"/>
    <w:rsid w:val="000F65D5"/>
    <w:rsid w:val="000F7181"/>
    <w:rsid w:val="000F7751"/>
    <w:rsid w:val="0010018B"/>
    <w:rsid w:val="001006EA"/>
    <w:rsid w:val="00103D46"/>
    <w:rsid w:val="00104C6D"/>
    <w:rsid w:val="001062BE"/>
    <w:rsid w:val="00106837"/>
    <w:rsid w:val="00107CAD"/>
    <w:rsid w:val="00111988"/>
    <w:rsid w:val="001119EE"/>
    <w:rsid w:val="001121C0"/>
    <w:rsid w:val="0011334C"/>
    <w:rsid w:val="00113799"/>
    <w:rsid w:val="001155CF"/>
    <w:rsid w:val="0011676B"/>
    <w:rsid w:val="00116932"/>
    <w:rsid w:val="00116F4D"/>
    <w:rsid w:val="0012006B"/>
    <w:rsid w:val="00123C78"/>
    <w:rsid w:val="00133E51"/>
    <w:rsid w:val="00134621"/>
    <w:rsid w:val="00135747"/>
    <w:rsid w:val="00135B0F"/>
    <w:rsid w:val="00136D97"/>
    <w:rsid w:val="0013711E"/>
    <w:rsid w:val="001412AC"/>
    <w:rsid w:val="00144810"/>
    <w:rsid w:val="00144D4B"/>
    <w:rsid w:val="00145A8E"/>
    <w:rsid w:val="00146948"/>
    <w:rsid w:val="00147435"/>
    <w:rsid w:val="0014784C"/>
    <w:rsid w:val="00147D18"/>
    <w:rsid w:val="00150A4E"/>
    <w:rsid w:val="00151091"/>
    <w:rsid w:val="001524A6"/>
    <w:rsid w:val="0016065C"/>
    <w:rsid w:val="00162129"/>
    <w:rsid w:val="00166205"/>
    <w:rsid w:val="0016792F"/>
    <w:rsid w:val="00167EFA"/>
    <w:rsid w:val="00170A87"/>
    <w:rsid w:val="001723DF"/>
    <w:rsid w:val="001725B8"/>
    <w:rsid w:val="00173045"/>
    <w:rsid w:val="0017307F"/>
    <w:rsid w:val="00173F14"/>
    <w:rsid w:val="0017556D"/>
    <w:rsid w:val="001756E7"/>
    <w:rsid w:val="001760E5"/>
    <w:rsid w:val="00177508"/>
    <w:rsid w:val="00180D35"/>
    <w:rsid w:val="00180FA5"/>
    <w:rsid w:val="00181067"/>
    <w:rsid w:val="001827E2"/>
    <w:rsid w:val="00183FF9"/>
    <w:rsid w:val="00184DDA"/>
    <w:rsid w:val="00186B56"/>
    <w:rsid w:val="0018716D"/>
    <w:rsid w:val="001908A0"/>
    <w:rsid w:val="00191256"/>
    <w:rsid w:val="001932BD"/>
    <w:rsid w:val="00194F94"/>
    <w:rsid w:val="00195716"/>
    <w:rsid w:val="001960C3"/>
    <w:rsid w:val="001A0CA7"/>
    <w:rsid w:val="001A0EDB"/>
    <w:rsid w:val="001A31D2"/>
    <w:rsid w:val="001A4A62"/>
    <w:rsid w:val="001A4E41"/>
    <w:rsid w:val="001A4FE9"/>
    <w:rsid w:val="001A55E6"/>
    <w:rsid w:val="001B2590"/>
    <w:rsid w:val="001B2F8B"/>
    <w:rsid w:val="001B334B"/>
    <w:rsid w:val="001B336A"/>
    <w:rsid w:val="001B5712"/>
    <w:rsid w:val="001C0623"/>
    <w:rsid w:val="001C2D79"/>
    <w:rsid w:val="001C3103"/>
    <w:rsid w:val="001C356A"/>
    <w:rsid w:val="001C3C0C"/>
    <w:rsid w:val="001C40F6"/>
    <w:rsid w:val="001C46F5"/>
    <w:rsid w:val="001C53B9"/>
    <w:rsid w:val="001C5B0F"/>
    <w:rsid w:val="001C5F4A"/>
    <w:rsid w:val="001C762E"/>
    <w:rsid w:val="001C7685"/>
    <w:rsid w:val="001D04DB"/>
    <w:rsid w:val="001D1044"/>
    <w:rsid w:val="001D28D6"/>
    <w:rsid w:val="001D48DC"/>
    <w:rsid w:val="001D653C"/>
    <w:rsid w:val="001D7020"/>
    <w:rsid w:val="001E0E02"/>
    <w:rsid w:val="001E2035"/>
    <w:rsid w:val="001E3244"/>
    <w:rsid w:val="001E4D52"/>
    <w:rsid w:val="001E56BD"/>
    <w:rsid w:val="001E5C0A"/>
    <w:rsid w:val="001E62C0"/>
    <w:rsid w:val="001E63BF"/>
    <w:rsid w:val="001F0228"/>
    <w:rsid w:val="001F042A"/>
    <w:rsid w:val="001F11E3"/>
    <w:rsid w:val="001F1ABA"/>
    <w:rsid w:val="001F1F33"/>
    <w:rsid w:val="001F2B2F"/>
    <w:rsid w:val="001F7287"/>
    <w:rsid w:val="002010D5"/>
    <w:rsid w:val="00202D16"/>
    <w:rsid w:val="00203860"/>
    <w:rsid w:val="0020430D"/>
    <w:rsid w:val="00204676"/>
    <w:rsid w:val="00207452"/>
    <w:rsid w:val="0020749C"/>
    <w:rsid w:val="00210652"/>
    <w:rsid w:val="0021354D"/>
    <w:rsid w:val="00215FE9"/>
    <w:rsid w:val="00216C63"/>
    <w:rsid w:val="002179F5"/>
    <w:rsid w:val="00217C79"/>
    <w:rsid w:val="00217FFE"/>
    <w:rsid w:val="002201C9"/>
    <w:rsid w:val="002209D7"/>
    <w:rsid w:val="00220E68"/>
    <w:rsid w:val="002211DF"/>
    <w:rsid w:val="0022294E"/>
    <w:rsid w:val="00222BCD"/>
    <w:rsid w:val="00224846"/>
    <w:rsid w:val="00224996"/>
    <w:rsid w:val="00225958"/>
    <w:rsid w:val="00225CAE"/>
    <w:rsid w:val="0022744E"/>
    <w:rsid w:val="00230D87"/>
    <w:rsid w:val="00232C41"/>
    <w:rsid w:val="0023532E"/>
    <w:rsid w:val="0023566A"/>
    <w:rsid w:val="002362BE"/>
    <w:rsid w:val="002376B6"/>
    <w:rsid w:val="002377EC"/>
    <w:rsid w:val="00237A92"/>
    <w:rsid w:val="00240176"/>
    <w:rsid w:val="00240920"/>
    <w:rsid w:val="002410CE"/>
    <w:rsid w:val="002454E9"/>
    <w:rsid w:val="002459F4"/>
    <w:rsid w:val="00245C64"/>
    <w:rsid w:val="00245FFC"/>
    <w:rsid w:val="00246781"/>
    <w:rsid w:val="00247AF2"/>
    <w:rsid w:val="00251423"/>
    <w:rsid w:val="00252AD0"/>
    <w:rsid w:val="002539AD"/>
    <w:rsid w:val="00255FF8"/>
    <w:rsid w:val="00256FCC"/>
    <w:rsid w:val="002612EF"/>
    <w:rsid w:val="002618CE"/>
    <w:rsid w:val="00263893"/>
    <w:rsid w:val="00263BFB"/>
    <w:rsid w:val="00265A95"/>
    <w:rsid w:val="00266010"/>
    <w:rsid w:val="00266DBD"/>
    <w:rsid w:val="00267429"/>
    <w:rsid w:val="00267911"/>
    <w:rsid w:val="0027091C"/>
    <w:rsid w:val="002730A6"/>
    <w:rsid w:val="002736D8"/>
    <w:rsid w:val="00273C5E"/>
    <w:rsid w:val="002746D2"/>
    <w:rsid w:val="0027623F"/>
    <w:rsid w:val="0027686C"/>
    <w:rsid w:val="002769C6"/>
    <w:rsid w:val="00277C27"/>
    <w:rsid w:val="00280119"/>
    <w:rsid w:val="002828B9"/>
    <w:rsid w:val="002844C1"/>
    <w:rsid w:val="0028463C"/>
    <w:rsid w:val="002907D7"/>
    <w:rsid w:val="0029236E"/>
    <w:rsid w:val="00292D71"/>
    <w:rsid w:val="00294B80"/>
    <w:rsid w:val="00296A73"/>
    <w:rsid w:val="0029711A"/>
    <w:rsid w:val="002A0157"/>
    <w:rsid w:val="002A0EF6"/>
    <w:rsid w:val="002A2C55"/>
    <w:rsid w:val="002A2E3F"/>
    <w:rsid w:val="002A3A3D"/>
    <w:rsid w:val="002A3A6E"/>
    <w:rsid w:val="002A430B"/>
    <w:rsid w:val="002A5D55"/>
    <w:rsid w:val="002B0460"/>
    <w:rsid w:val="002B1C16"/>
    <w:rsid w:val="002B2EEA"/>
    <w:rsid w:val="002B34E9"/>
    <w:rsid w:val="002B4975"/>
    <w:rsid w:val="002B7158"/>
    <w:rsid w:val="002B786C"/>
    <w:rsid w:val="002B7B06"/>
    <w:rsid w:val="002C2E88"/>
    <w:rsid w:val="002C416E"/>
    <w:rsid w:val="002C513F"/>
    <w:rsid w:val="002C5E70"/>
    <w:rsid w:val="002C718A"/>
    <w:rsid w:val="002C7C18"/>
    <w:rsid w:val="002C7EC6"/>
    <w:rsid w:val="002C7FF5"/>
    <w:rsid w:val="002D048A"/>
    <w:rsid w:val="002D0EA4"/>
    <w:rsid w:val="002D1859"/>
    <w:rsid w:val="002D2CD9"/>
    <w:rsid w:val="002D3259"/>
    <w:rsid w:val="002D367E"/>
    <w:rsid w:val="002D3FE2"/>
    <w:rsid w:val="002D4B61"/>
    <w:rsid w:val="002D54B4"/>
    <w:rsid w:val="002E023A"/>
    <w:rsid w:val="002E14C1"/>
    <w:rsid w:val="002E28A2"/>
    <w:rsid w:val="002E2CA3"/>
    <w:rsid w:val="002E331B"/>
    <w:rsid w:val="002E3655"/>
    <w:rsid w:val="002E3EE1"/>
    <w:rsid w:val="002E42E6"/>
    <w:rsid w:val="002E5E99"/>
    <w:rsid w:val="002E66F1"/>
    <w:rsid w:val="002E67B1"/>
    <w:rsid w:val="002E7770"/>
    <w:rsid w:val="002E7DF9"/>
    <w:rsid w:val="002F0DFA"/>
    <w:rsid w:val="002F22EA"/>
    <w:rsid w:val="002F2F17"/>
    <w:rsid w:val="002F4290"/>
    <w:rsid w:val="002F4712"/>
    <w:rsid w:val="002F4C69"/>
    <w:rsid w:val="002F4F25"/>
    <w:rsid w:val="002F531C"/>
    <w:rsid w:val="002F620B"/>
    <w:rsid w:val="002F62F5"/>
    <w:rsid w:val="002F7651"/>
    <w:rsid w:val="002F7DE5"/>
    <w:rsid w:val="003011A1"/>
    <w:rsid w:val="00302AA5"/>
    <w:rsid w:val="00302CFD"/>
    <w:rsid w:val="003057DA"/>
    <w:rsid w:val="0031023A"/>
    <w:rsid w:val="00310573"/>
    <w:rsid w:val="00310D64"/>
    <w:rsid w:val="00314A8D"/>
    <w:rsid w:val="00317DD6"/>
    <w:rsid w:val="003216B4"/>
    <w:rsid w:val="00321D19"/>
    <w:rsid w:val="0032343C"/>
    <w:rsid w:val="00324BED"/>
    <w:rsid w:val="003266D4"/>
    <w:rsid w:val="00330011"/>
    <w:rsid w:val="003325DD"/>
    <w:rsid w:val="003327D7"/>
    <w:rsid w:val="0033350C"/>
    <w:rsid w:val="00333F46"/>
    <w:rsid w:val="00334559"/>
    <w:rsid w:val="00336AA7"/>
    <w:rsid w:val="0034126A"/>
    <w:rsid w:val="003415C7"/>
    <w:rsid w:val="003419D7"/>
    <w:rsid w:val="00341D44"/>
    <w:rsid w:val="00341D56"/>
    <w:rsid w:val="003427A5"/>
    <w:rsid w:val="00344351"/>
    <w:rsid w:val="00346388"/>
    <w:rsid w:val="00346857"/>
    <w:rsid w:val="00346C2A"/>
    <w:rsid w:val="00347555"/>
    <w:rsid w:val="00350453"/>
    <w:rsid w:val="00351A86"/>
    <w:rsid w:val="00353DC4"/>
    <w:rsid w:val="00355645"/>
    <w:rsid w:val="00355B84"/>
    <w:rsid w:val="003562FD"/>
    <w:rsid w:val="00357EF3"/>
    <w:rsid w:val="00360EAB"/>
    <w:rsid w:val="00361A17"/>
    <w:rsid w:val="00362ED8"/>
    <w:rsid w:val="003648B4"/>
    <w:rsid w:val="00370FA8"/>
    <w:rsid w:val="00371CB3"/>
    <w:rsid w:val="00371D22"/>
    <w:rsid w:val="00372F9C"/>
    <w:rsid w:val="00374690"/>
    <w:rsid w:val="00375C8C"/>
    <w:rsid w:val="00380E0E"/>
    <w:rsid w:val="00385185"/>
    <w:rsid w:val="0038599F"/>
    <w:rsid w:val="00386D0A"/>
    <w:rsid w:val="00386F66"/>
    <w:rsid w:val="00390E9C"/>
    <w:rsid w:val="003935EB"/>
    <w:rsid w:val="00393FD0"/>
    <w:rsid w:val="0039464B"/>
    <w:rsid w:val="00394896"/>
    <w:rsid w:val="00395B07"/>
    <w:rsid w:val="003965B3"/>
    <w:rsid w:val="003A169B"/>
    <w:rsid w:val="003A1992"/>
    <w:rsid w:val="003A1D83"/>
    <w:rsid w:val="003A26D8"/>
    <w:rsid w:val="003A2983"/>
    <w:rsid w:val="003A30B1"/>
    <w:rsid w:val="003A3D95"/>
    <w:rsid w:val="003A65F3"/>
    <w:rsid w:val="003A67D7"/>
    <w:rsid w:val="003A67FE"/>
    <w:rsid w:val="003B03E1"/>
    <w:rsid w:val="003B1A91"/>
    <w:rsid w:val="003B1AF4"/>
    <w:rsid w:val="003B2725"/>
    <w:rsid w:val="003B28CF"/>
    <w:rsid w:val="003B50E7"/>
    <w:rsid w:val="003B6D1B"/>
    <w:rsid w:val="003B7709"/>
    <w:rsid w:val="003C0318"/>
    <w:rsid w:val="003C2C03"/>
    <w:rsid w:val="003C4DD9"/>
    <w:rsid w:val="003C56E8"/>
    <w:rsid w:val="003C643F"/>
    <w:rsid w:val="003C6CF7"/>
    <w:rsid w:val="003C712A"/>
    <w:rsid w:val="003D0AD2"/>
    <w:rsid w:val="003D1ABD"/>
    <w:rsid w:val="003D22D5"/>
    <w:rsid w:val="003D3841"/>
    <w:rsid w:val="003D5C26"/>
    <w:rsid w:val="003D70E6"/>
    <w:rsid w:val="003D7344"/>
    <w:rsid w:val="003D7651"/>
    <w:rsid w:val="003E2C81"/>
    <w:rsid w:val="003E2DC5"/>
    <w:rsid w:val="003E48B4"/>
    <w:rsid w:val="003E736C"/>
    <w:rsid w:val="003E7424"/>
    <w:rsid w:val="003F2093"/>
    <w:rsid w:val="003F2C77"/>
    <w:rsid w:val="003F3A09"/>
    <w:rsid w:val="003F3FEC"/>
    <w:rsid w:val="003F4EFF"/>
    <w:rsid w:val="003F6866"/>
    <w:rsid w:val="003F68CB"/>
    <w:rsid w:val="003F70AC"/>
    <w:rsid w:val="00400F9E"/>
    <w:rsid w:val="00403B16"/>
    <w:rsid w:val="00403BB0"/>
    <w:rsid w:val="00403FA1"/>
    <w:rsid w:val="004043F7"/>
    <w:rsid w:val="00404C8E"/>
    <w:rsid w:val="004110DF"/>
    <w:rsid w:val="00411258"/>
    <w:rsid w:val="00411A66"/>
    <w:rsid w:val="0041336A"/>
    <w:rsid w:val="00413761"/>
    <w:rsid w:val="00413A3B"/>
    <w:rsid w:val="00415E04"/>
    <w:rsid w:val="004173B5"/>
    <w:rsid w:val="004205C5"/>
    <w:rsid w:val="004214AD"/>
    <w:rsid w:val="00422074"/>
    <w:rsid w:val="004245FE"/>
    <w:rsid w:val="0042584E"/>
    <w:rsid w:val="0042602C"/>
    <w:rsid w:val="004276E9"/>
    <w:rsid w:val="0043120C"/>
    <w:rsid w:val="00433437"/>
    <w:rsid w:val="00433680"/>
    <w:rsid w:val="0043426B"/>
    <w:rsid w:val="00436184"/>
    <w:rsid w:val="004374A8"/>
    <w:rsid w:val="00440289"/>
    <w:rsid w:val="004404DD"/>
    <w:rsid w:val="00442520"/>
    <w:rsid w:val="00443635"/>
    <w:rsid w:val="004444E2"/>
    <w:rsid w:val="00444D02"/>
    <w:rsid w:val="004455AA"/>
    <w:rsid w:val="0044784E"/>
    <w:rsid w:val="004513B4"/>
    <w:rsid w:val="00452C04"/>
    <w:rsid w:val="00454101"/>
    <w:rsid w:val="00454CB3"/>
    <w:rsid w:val="00454FC0"/>
    <w:rsid w:val="00456601"/>
    <w:rsid w:val="00456DE9"/>
    <w:rsid w:val="004578FA"/>
    <w:rsid w:val="004600B8"/>
    <w:rsid w:val="00460842"/>
    <w:rsid w:val="00463A74"/>
    <w:rsid w:val="00463F1D"/>
    <w:rsid w:val="004640D6"/>
    <w:rsid w:val="00464C03"/>
    <w:rsid w:val="00465C0F"/>
    <w:rsid w:val="004665FA"/>
    <w:rsid w:val="004673F6"/>
    <w:rsid w:val="0047011A"/>
    <w:rsid w:val="00470BC0"/>
    <w:rsid w:val="004724D5"/>
    <w:rsid w:val="00473BF5"/>
    <w:rsid w:val="004742A9"/>
    <w:rsid w:val="0047494D"/>
    <w:rsid w:val="0047549E"/>
    <w:rsid w:val="0047552F"/>
    <w:rsid w:val="0047595D"/>
    <w:rsid w:val="00476A67"/>
    <w:rsid w:val="004816E7"/>
    <w:rsid w:val="00484E4A"/>
    <w:rsid w:val="00486E35"/>
    <w:rsid w:val="00487105"/>
    <w:rsid w:val="00487611"/>
    <w:rsid w:val="004940E7"/>
    <w:rsid w:val="00495C0E"/>
    <w:rsid w:val="0049712B"/>
    <w:rsid w:val="004A0D9E"/>
    <w:rsid w:val="004A0FBD"/>
    <w:rsid w:val="004A2C59"/>
    <w:rsid w:val="004A31DC"/>
    <w:rsid w:val="004A4CB8"/>
    <w:rsid w:val="004A5031"/>
    <w:rsid w:val="004A538A"/>
    <w:rsid w:val="004A66AE"/>
    <w:rsid w:val="004A66C9"/>
    <w:rsid w:val="004A76D4"/>
    <w:rsid w:val="004A7AB8"/>
    <w:rsid w:val="004A7F31"/>
    <w:rsid w:val="004B26E6"/>
    <w:rsid w:val="004B2E6C"/>
    <w:rsid w:val="004B55CD"/>
    <w:rsid w:val="004B7576"/>
    <w:rsid w:val="004B76F3"/>
    <w:rsid w:val="004C330C"/>
    <w:rsid w:val="004C35C3"/>
    <w:rsid w:val="004C4CD8"/>
    <w:rsid w:val="004C4E8E"/>
    <w:rsid w:val="004C5308"/>
    <w:rsid w:val="004C591D"/>
    <w:rsid w:val="004C5926"/>
    <w:rsid w:val="004C62F4"/>
    <w:rsid w:val="004D0EFF"/>
    <w:rsid w:val="004D110D"/>
    <w:rsid w:val="004D1558"/>
    <w:rsid w:val="004D1870"/>
    <w:rsid w:val="004D20EB"/>
    <w:rsid w:val="004D6518"/>
    <w:rsid w:val="004E0537"/>
    <w:rsid w:val="004E1403"/>
    <w:rsid w:val="004E2DA1"/>
    <w:rsid w:val="004E387F"/>
    <w:rsid w:val="004E4895"/>
    <w:rsid w:val="004E4945"/>
    <w:rsid w:val="004E502F"/>
    <w:rsid w:val="004E50DA"/>
    <w:rsid w:val="004E560A"/>
    <w:rsid w:val="004E667E"/>
    <w:rsid w:val="004F0F52"/>
    <w:rsid w:val="004F1A33"/>
    <w:rsid w:val="004F3368"/>
    <w:rsid w:val="004F3B54"/>
    <w:rsid w:val="004F54DB"/>
    <w:rsid w:val="004F5E47"/>
    <w:rsid w:val="004F780F"/>
    <w:rsid w:val="004F7825"/>
    <w:rsid w:val="00500C28"/>
    <w:rsid w:val="005013E8"/>
    <w:rsid w:val="00502B7E"/>
    <w:rsid w:val="005041D0"/>
    <w:rsid w:val="0050521A"/>
    <w:rsid w:val="00506C10"/>
    <w:rsid w:val="00506E52"/>
    <w:rsid w:val="005070F4"/>
    <w:rsid w:val="00507E01"/>
    <w:rsid w:val="0051342E"/>
    <w:rsid w:val="00513671"/>
    <w:rsid w:val="00513D1A"/>
    <w:rsid w:val="00513FEC"/>
    <w:rsid w:val="005150B0"/>
    <w:rsid w:val="00516A60"/>
    <w:rsid w:val="00517A53"/>
    <w:rsid w:val="005206B1"/>
    <w:rsid w:val="0052146E"/>
    <w:rsid w:val="00521B0D"/>
    <w:rsid w:val="00522828"/>
    <w:rsid w:val="00522FA8"/>
    <w:rsid w:val="00523225"/>
    <w:rsid w:val="0052362F"/>
    <w:rsid w:val="005236FC"/>
    <w:rsid w:val="00523A9B"/>
    <w:rsid w:val="00524D8C"/>
    <w:rsid w:val="00524E4B"/>
    <w:rsid w:val="00525825"/>
    <w:rsid w:val="00526714"/>
    <w:rsid w:val="0053039F"/>
    <w:rsid w:val="005323DB"/>
    <w:rsid w:val="00534072"/>
    <w:rsid w:val="00534A53"/>
    <w:rsid w:val="00537931"/>
    <w:rsid w:val="00537D01"/>
    <w:rsid w:val="005404B7"/>
    <w:rsid w:val="0054083C"/>
    <w:rsid w:val="0054136C"/>
    <w:rsid w:val="00541B97"/>
    <w:rsid w:val="0054206C"/>
    <w:rsid w:val="005420E9"/>
    <w:rsid w:val="0054221B"/>
    <w:rsid w:val="00542A11"/>
    <w:rsid w:val="00542A36"/>
    <w:rsid w:val="0054338B"/>
    <w:rsid w:val="00543798"/>
    <w:rsid w:val="00543C90"/>
    <w:rsid w:val="005457C1"/>
    <w:rsid w:val="005472F4"/>
    <w:rsid w:val="00547E79"/>
    <w:rsid w:val="00553085"/>
    <w:rsid w:val="005535C0"/>
    <w:rsid w:val="00553AB4"/>
    <w:rsid w:val="00554FB8"/>
    <w:rsid w:val="0055510B"/>
    <w:rsid w:val="0055635F"/>
    <w:rsid w:val="00556B13"/>
    <w:rsid w:val="00557106"/>
    <w:rsid w:val="005611BF"/>
    <w:rsid w:val="00561618"/>
    <w:rsid w:val="00562B1B"/>
    <w:rsid w:val="00562C36"/>
    <w:rsid w:val="00562CAC"/>
    <w:rsid w:val="00563AE3"/>
    <w:rsid w:val="00564F50"/>
    <w:rsid w:val="005654E1"/>
    <w:rsid w:val="00565617"/>
    <w:rsid w:val="00565BE8"/>
    <w:rsid w:val="005667AD"/>
    <w:rsid w:val="0056735F"/>
    <w:rsid w:val="00570685"/>
    <w:rsid w:val="00570F50"/>
    <w:rsid w:val="0057115B"/>
    <w:rsid w:val="0057162D"/>
    <w:rsid w:val="00572931"/>
    <w:rsid w:val="00573C73"/>
    <w:rsid w:val="005740BB"/>
    <w:rsid w:val="00575367"/>
    <w:rsid w:val="005758E2"/>
    <w:rsid w:val="005760AE"/>
    <w:rsid w:val="0057702A"/>
    <w:rsid w:val="005771D6"/>
    <w:rsid w:val="00577445"/>
    <w:rsid w:val="00577A63"/>
    <w:rsid w:val="00577C1F"/>
    <w:rsid w:val="0058280D"/>
    <w:rsid w:val="00582AF6"/>
    <w:rsid w:val="00582D5A"/>
    <w:rsid w:val="00583530"/>
    <w:rsid w:val="00583AF5"/>
    <w:rsid w:val="00584207"/>
    <w:rsid w:val="0058499E"/>
    <w:rsid w:val="00585043"/>
    <w:rsid w:val="0058545C"/>
    <w:rsid w:val="00586738"/>
    <w:rsid w:val="005869DF"/>
    <w:rsid w:val="0058721E"/>
    <w:rsid w:val="00590113"/>
    <w:rsid w:val="00590851"/>
    <w:rsid w:val="005908DD"/>
    <w:rsid w:val="00594B44"/>
    <w:rsid w:val="00595B55"/>
    <w:rsid w:val="00595D4F"/>
    <w:rsid w:val="0059649F"/>
    <w:rsid w:val="00597037"/>
    <w:rsid w:val="005975A7"/>
    <w:rsid w:val="005A0A02"/>
    <w:rsid w:val="005A1910"/>
    <w:rsid w:val="005A31B3"/>
    <w:rsid w:val="005A3D91"/>
    <w:rsid w:val="005A3E1F"/>
    <w:rsid w:val="005A6938"/>
    <w:rsid w:val="005A7CA8"/>
    <w:rsid w:val="005B0966"/>
    <w:rsid w:val="005B34E6"/>
    <w:rsid w:val="005B4E67"/>
    <w:rsid w:val="005B5001"/>
    <w:rsid w:val="005B51DB"/>
    <w:rsid w:val="005C0B46"/>
    <w:rsid w:val="005C203A"/>
    <w:rsid w:val="005C2C30"/>
    <w:rsid w:val="005C2DC8"/>
    <w:rsid w:val="005C2E9C"/>
    <w:rsid w:val="005C3299"/>
    <w:rsid w:val="005C3DC4"/>
    <w:rsid w:val="005C41D3"/>
    <w:rsid w:val="005C55E1"/>
    <w:rsid w:val="005D03E9"/>
    <w:rsid w:val="005D194C"/>
    <w:rsid w:val="005D4720"/>
    <w:rsid w:val="005D5F4B"/>
    <w:rsid w:val="005D60A2"/>
    <w:rsid w:val="005D6581"/>
    <w:rsid w:val="005D77D8"/>
    <w:rsid w:val="005D7D12"/>
    <w:rsid w:val="005E040E"/>
    <w:rsid w:val="005E09EE"/>
    <w:rsid w:val="005E0D0D"/>
    <w:rsid w:val="005E410A"/>
    <w:rsid w:val="005E45C8"/>
    <w:rsid w:val="005E4FB0"/>
    <w:rsid w:val="005E6E5E"/>
    <w:rsid w:val="005E7807"/>
    <w:rsid w:val="005F0C71"/>
    <w:rsid w:val="005F1683"/>
    <w:rsid w:val="005F1974"/>
    <w:rsid w:val="005F40F5"/>
    <w:rsid w:val="005F4D58"/>
    <w:rsid w:val="005F63C6"/>
    <w:rsid w:val="005F7981"/>
    <w:rsid w:val="005F79B8"/>
    <w:rsid w:val="005F7A97"/>
    <w:rsid w:val="00602F08"/>
    <w:rsid w:val="006040BC"/>
    <w:rsid w:val="006047F0"/>
    <w:rsid w:val="00606336"/>
    <w:rsid w:val="00607C88"/>
    <w:rsid w:val="00611B01"/>
    <w:rsid w:val="0061242F"/>
    <w:rsid w:val="0061445B"/>
    <w:rsid w:val="00614E6C"/>
    <w:rsid w:val="0061518E"/>
    <w:rsid w:val="0061727C"/>
    <w:rsid w:val="00617341"/>
    <w:rsid w:val="00620A9E"/>
    <w:rsid w:val="006211B6"/>
    <w:rsid w:val="00622119"/>
    <w:rsid w:val="00623A7D"/>
    <w:rsid w:val="00623C4A"/>
    <w:rsid w:val="00624AF5"/>
    <w:rsid w:val="00625F72"/>
    <w:rsid w:val="00631107"/>
    <w:rsid w:val="0063189D"/>
    <w:rsid w:val="006330C6"/>
    <w:rsid w:val="00633A9C"/>
    <w:rsid w:val="0063549D"/>
    <w:rsid w:val="00635834"/>
    <w:rsid w:val="00635984"/>
    <w:rsid w:val="00636D00"/>
    <w:rsid w:val="00637501"/>
    <w:rsid w:val="00637532"/>
    <w:rsid w:val="0064066D"/>
    <w:rsid w:val="00643C0C"/>
    <w:rsid w:val="00647709"/>
    <w:rsid w:val="00647A93"/>
    <w:rsid w:val="00652664"/>
    <w:rsid w:val="006551CE"/>
    <w:rsid w:val="00656426"/>
    <w:rsid w:val="00660A91"/>
    <w:rsid w:val="00660ADC"/>
    <w:rsid w:val="00661173"/>
    <w:rsid w:val="00663B70"/>
    <w:rsid w:val="006644CD"/>
    <w:rsid w:val="00666C5F"/>
    <w:rsid w:val="00670629"/>
    <w:rsid w:val="00670F69"/>
    <w:rsid w:val="006713A7"/>
    <w:rsid w:val="00672268"/>
    <w:rsid w:val="00672BAE"/>
    <w:rsid w:val="00672BFF"/>
    <w:rsid w:val="00673CE3"/>
    <w:rsid w:val="00673F7C"/>
    <w:rsid w:val="0067490E"/>
    <w:rsid w:val="006755D2"/>
    <w:rsid w:val="006765D9"/>
    <w:rsid w:val="0067686C"/>
    <w:rsid w:val="006772F0"/>
    <w:rsid w:val="0068358B"/>
    <w:rsid w:val="006838BD"/>
    <w:rsid w:val="00683C1E"/>
    <w:rsid w:val="006870CC"/>
    <w:rsid w:val="00687715"/>
    <w:rsid w:val="0068798E"/>
    <w:rsid w:val="00691700"/>
    <w:rsid w:val="00692634"/>
    <w:rsid w:val="006935B5"/>
    <w:rsid w:val="006936A5"/>
    <w:rsid w:val="00694267"/>
    <w:rsid w:val="00694789"/>
    <w:rsid w:val="0069485C"/>
    <w:rsid w:val="00695837"/>
    <w:rsid w:val="00697305"/>
    <w:rsid w:val="00697722"/>
    <w:rsid w:val="006A0EC5"/>
    <w:rsid w:val="006A2CB6"/>
    <w:rsid w:val="006A303E"/>
    <w:rsid w:val="006A3369"/>
    <w:rsid w:val="006A393B"/>
    <w:rsid w:val="006A5F07"/>
    <w:rsid w:val="006A6ABA"/>
    <w:rsid w:val="006A7613"/>
    <w:rsid w:val="006A7CC0"/>
    <w:rsid w:val="006B1D3E"/>
    <w:rsid w:val="006B1E45"/>
    <w:rsid w:val="006B2ECD"/>
    <w:rsid w:val="006B42C9"/>
    <w:rsid w:val="006B493D"/>
    <w:rsid w:val="006B532E"/>
    <w:rsid w:val="006B536E"/>
    <w:rsid w:val="006B6FC4"/>
    <w:rsid w:val="006B70EC"/>
    <w:rsid w:val="006C27E3"/>
    <w:rsid w:val="006C3DF0"/>
    <w:rsid w:val="006C5B28"/>
    <w:rsid w:val="006C5C41"/>
    <w:rsid w:val="006C6123"/>
    <w:rsid w:val="006C6EF2"/>
    <w:rsid w:val="006D1836"/>
    <w:rsid w:val="006D256A"/>
    <w:rsid w:val="006D313A"/>
    <w:rsid w:val="006D4921"/>
    <w:rsid w:val="006D54A0"/>
    <w:rsid w:val="006D6CFE"/>
    <w:rsid w:val="006D6DB1"/>
    <w:rsid w:val="006D6EDC"/>
    <w:rsid w:val="006E098B"/>
    <w:rsid w:val="006E0E0C"/>
    <w:rsid w:val="006E2993"/>
    <w:rsid w:val="006E39E2"/>
    <w:rsid w:val="006E3EB1"/>
    <w:rsid w:val="006E4A8B"/>
    <w:rsid w:val="006E5494"/>
    <w:rsid w:val="006E64DA"/>
    <w:rsid w:val="006E6D98"/>
    <w:rsid w:val="006E7220"/>
    <w:rsid w:val="006E7680"/>
    <w:rsid w:val="006E7F70"/>
    <w:rsid w:val="006F09D5"/>
    <w:rsid w:val="006F0E66"/>
    <w:rsid w:val="006F1096"/>
    <w:rsid w:val="006F110D"/>
    <w:rsid w:val="006F234C"/>
    <w:rsid w:val="006F39F7"/>
    <w:rsid w:val="006F7B6C"/>
    <w:rsid w:val="00700E24"/>
    <w:rsid w:val="00701AFE"/>
    <w:rsid w:val="007022B6"/>
    <w:rsid w:val="00702974"/>
    <w:rsid w:val="0070298C"/>
    <w:rsid w:val="0070413A"/>
    <w:rsid w:val="007054C6"/>
    <w:rsid w:val="00705A53"/>
    <w:rsid w:val="00705E77"/>
    <w:rsid w:val="0071000A"/>
    <w:rsid w:val="00711975"/>
    <w:rsid w:val="00713929"/>
    <w:rsid w:val="00716271"/>
    <w:rsid w:val="007165CE"/>
    <w:rsid w:val="007178EE"/>
    <w:rsid w:val="00722505"/>
    <w:rsid w:val="00723892"/>
    <w:rsid w:val="007276C8"/>
    <w:rsid w:val="00727A71"/>
    <w:rsid w:val="0073050D"/>
    <w:rsid w:val="0073078E"/>
    <w:rsid w:val="007312D0"/>
    <w:rsid w:val="00731687"/>
    <w:rsid w:val="00732995"/>
    <w:rsid w:val="00732CA0"/>
    <w:rsid w:val="007340DA"/>
    <w:rsid w:val="00736E09"/>
    <w:rsid w:val="007401C3"/>
    <w:rsid w:val="0074355C"/>
    <w:rsid w:val="00745B0B"/>
    <w:rsid w:val="00746F6D"/>
    <w:rsid w:val="00753896"/>
    <w:rsid w:val="0075417B"/>
    <w:rsid w:val="0075486D"/>
    <w:rsid w:val="00757334"/>
    <w:rsid w:val="00757908"/>
    <w:rsid w:val="007615B8"/>
    <w:rsid w:val="007615F3"/>
    <w:rsid w:val="007661F6"/>
    <w:rsid w:val="007724F9"/>
    <w:rsid w:val="00772A57"/>
    <w:rsid w:val="00773435"/>
    <w:rsid w:val="00773B2C"/>
    <w:rsid w:val="00774EF2"/>
    <w:rsid w:val="00775357"/>
    <w:rsid w:val="00776A3E"/>
    <w:rsid w:val="00780487"/>
    <w:rsid w:val="00780FDB"/>
    <w:rsid w:val="00781581"/>
    <w:rsid w:val="00781D83"/>
    <w:rsid w:val="00782BBE"/>
    <w:rsid w:val="00783F5C"/>
    <w:rsid w:val="0078445B"/>
    <w:rsid w:val="007865F0"/>
    <w:rsid w:val="007867DF"/>
    <w:rsid w:val="00790BED"/>
    <w:rsid w:val="00792315"/>
    <w:rsid w:val="00793253"/>
    <w:rsid w:val="00793AE1"/>
    <w:rsid w:val="00794747"/>
    <w:rsid w:val="00794C41"/>
    <w:rsid w:val="00794DF5"/>
    <w:rsid w:val="00795F53"/>
    <w:rsid w:val="00797096"/>
    <w:rsid w:val="00797EE2"/>
    <w:rsid w:val="007A072B"/>
    <w:rsid w:val="007A1402"/>
    <w:rsid w:val="007A1E5B"/>
    <w:rsid w:val="007A2143"/>
    <w:rsid w:val="007A32F2"/>
    <w:rsid w:val="007A3CFB"/>
    <w:rsid w:val="007A4103"/>
    <w:rsid w:val="007A468A"/>
    <w:rsid w:val="007A4FA3"/>
    <w:rsid w:val="007A5FDB"/>
    <w:rsid w:val="007A612C"/>
    <w:rsid w:val="007B0A5F"/>
    <w:rsid w:val="007B0BE1"/>
    <w:rsid w:val="007B1326"/>
    <w:rsid w:val="007B2944"/>
    <w:rsid w:val="007B3D7D"/>
    <w:rsid w:val="007B569A"/>
    <w:rsid w:val="007C0000"/>
    <w:rsid w:val="007C35BD"/>
    <w:rsid w:val="007C443C"/>
    <w:rsid w:val="007C4EB7"/>
    <w:rsid w:val="007C6358"/>
    <w:rsid w:val="007C667A"/>
    <w:rsid w:val="007C7637"/>
    <w:rsid w:val="007C7C2F"/>
    <w:rsid w:val="007D2EC1"/>
    <w:rsid w:val="007D2EE5"/>
    <w:rsid w:val="007D3994"/>
    <w:rsid w:val="007D4E2D"/>
    <w:rsid w:val="007D51A9"/>
    <w:rsid w:val="007D5722"/>
    <w:rsid w:val="007D5A40"/>
    <w:rsid w:val="007D5DC3"/>
    <w:rsid w:val="007D75C0"/>
    <w:rsid w:val="007E03E8"/>
    <w:rsid w:val="007E0C3E"/>
    <w:rsid w:val="007E39A6"/>
    <w:rsid w:val="007E3B71"/>
    <w:rsid w:val="007E429E"/>
    <w:rsid w:val="007E5CD6"/>
    <w:rsid w:val="007F092E"/>
    <w:rsid w:val="007F14B5"/>
    <w:rsid w:val="007F1588"/>
    <w:rsid w:val="007F166E"/>
    <w:rsid w:val="007F2AC9"/>
    <w:rsid w:val="007F3397"/>
    <w:rsid w:val="007F3CDE"/>
    <w:rsid w:val="007F4BCE"/>
    <w:rsid w:val="007F56CA"/>
    <w:rsid w:val="007F62C1"/>
    <w:rsid w:val="00800772"/>
    <w:rsid w:val="00801EF6"/>
    <w:rsid w:val="008039C9"/>
    <w:rsid w:val="00805E07"/>
    <w:rsid w:val="0080624D"/>
    <w:rsid w:val="00811553"/>
    <w:rsid w:val="0081352E"/>
    <w:rsid w:val="00814837"/>
    <w:rsid w:val="00814EBE"/>
    <w:rsid w:val="00814F29"/>
    <w:rsid w:val="00816267"/>
    <w:rsid w:val="00822D33"/>
    <w:rsid w:val="008247DD"/>
    <w:rsid w:val="00825AA8"/>
    <w:rsid w:val="00826AD5"/>
    <w:rsid w:val="00826F48"/>
    <w:rsid w:val="0083012D"/>
    <w:rsid w:val="00833DF6"/>
    <w:rsid w:val="00833F98"/>
    <w:rsid w:val="0083447E"/>
    <w:rsid w:val="008350A4"/>
    <w:rsid w:val="00835299"/>
    <w:rsid w:val="0083551B"/>
    <w:rsid w:val="00836959"/>
    <w:rsid w:val="00837EAC"/>
    <w:rsid w:val="00842FF0"/>
    <w:rsid w:val="008442DE"/>
    <w:rsid w:val="00846CA2"/>
    <w:rsid w:val="008512A7"/>
    <w:rsid w:val="0085159B"/>
    <w:rsid w:val="00853751"/>
    <w:rsid w:val="00856713"/>
    <w:rsid w:val="008572F1"/>
    <w:rsid w:val="008605A9"/>
    <w:rsid w:val="00861374"/>
    <w:rsid w:val="00861692"/>
    <w:rsid w:val="008618C8"/>
    <w:rsid w:val="00861F3E"/>
    <w:rsid w:val="00862193"/>
    <w:rsid w:val="008649D8"/>
    <w:rsid w:val="00864A48"/>
    <w:rsid w:val="00867A4A"/>
    <w:rsid w:val="00871602"/>
    <w:rsid w:val="00871624"/>
    <w:rsid w:val="00871B1C"/>
    <w:rsid w:val="00876F48"/>
    <w:rsid w:val="008807FE"/>
    <w:rsid w:val="00881BE2"/>
    <w:rsid w:val="00882FA5"/>
    <w:rsid w:val="00887790"/>
    <w:rsid w:val="00890B1E"/>
    <w:rsid w:val="00890FCA"/>
    <w:rsid w:val="00891A21"/>
    <w:rsid w:val="00892324"/>
    <w:rsid w:val="00892D37"/>
    <w:rsid w:val="00894DF3"/>
    <w:rsid w:val="0089685C"/>
    <w:rsid w:val="0089707B"/>
    <w:rsid w:val="00897BE1"/>
    <w:rsid w:val="00897D9F"/>
    <w:rsid w:val="008A0593"/>
    <w:rsid w:val="008A13E1"/>
    <w:rsid w:val="008A26F8"/>
    <w:rsid w:val="008A2B68"/>
    <w:rsid w:val="008A33D4"/>
    <w:rsid w:val="008A55B4"/>
    <w:rsid w:val="008B1243"/>
    <w:rsid w:val="008B165E"/>
    <w:rsid w:val="008B17A2"/>
    <w:rsid w:val="008B29CF"/>
    <w:rsid w:val="008B2BA8"/>
    <w:rsid w:val="008B3742"/>
    <w:rsid w:val="008B3DB4"/>
    <w:rsid w:val="008B4368"/>
    <w:rsid w:val="008B5CB8"/>
    <w:rsid w:val="008B6DB9"/>
    <w:rsid w:val="008B6F6F"/>
    <w:rsid w:val="008B7A35"/>
    <w:rsid w:val="008C16D1"/>
    <w:rsid w:val="008C1892"/>
    <w:rsid w:val="008C4EBF"/>
    <w:rsid w:val="008C54EC"/>
    <w:rsid w:val="008C5DDF"/>
    <w:rsid w:val="008C621B"/>
    <w:rsid w:val="008D01A0"/>
    <w:rsid w:val="008D1F8F"/>
    <w:rsid w:val="008D2829"/>
    <w:rsid w:val="008D2A11"/>
    <w:rsid w:val="008D2DA4"/>
    <w:rsid w:val="008D35AB"/>
    <w:rsid w:val="008D3C36"/>
    <w:rsid w:val="008D42EB"/>
    <w:rsid w:val="008D4330"/>
    <w:rsid w:val="008D43C6"/>
    <w:rsid w:val="008D542A"/>
    <w:rsid w:val="008D594C"/>
    <w:rsid w:val="008D60E8"/>
    <w:rsid w:val="008D6802"/>
    <w:rsid w:val="008D7497"/>
    <w:rsid w:val="008E022E"/>
    <w:rsid w:val="008E0395"/>
    <w:rsid w:val="008E0D75"/>
    <w:rsid w:val="008E0F7D"/>
    <w:rsid w:val="008E14C1"/>
    <w:rsid w:val="008E2C49"/>
    <w:rsid w:val="008E3F11"/>
    <w:rsid w:val="008E4B2C"/>
    <w:rsid w:val="008E4C12"/>
    <w:rsid w:val="008E7343"/>
    <w:rsid w:val="008E7B1E"/>
    <w:rsid w:val="008F052D"/>
    <w:rsid w:val="008F0C27"/>
    <w:rsid w:val="008F0E0B"/>
    <w:rsid w:val="008F1388"/>
    <w:rsid w:val="008F1BF2"/>
    <w:rsid w:val="008F213E"/>
    <w:rsid w:val="008F28DD"/>
    <w:rsid w:val="008F2D2A"/>
    <w:rsid w:val="008F2FAD"/>
    <w:rsid w:val="008F4485"/>
    <w:rsid w:val="008F6981"/>
    <w:rsid w:val="00900791"/>
    <w:rsid w:val="009007FB"/>
    <w:rsid w:val="009041F7"/>
    <w:rsid w:val="00904570"/>
    <w:rsid w:val="009048B0"/>
    <w:rsid w:val="00904B5B"/>
    <w:rsid w:val="00905535"/>
    <w:rsid w:val="00906315"/>
    <w:rsid w:val="0090657E"/>
    <w:rsid w:val="00907B3E"/>
    <w:rsid w:val="00910140"/>
    <w:rsid w:val="009105C3"/>
    <w:rsid w:val="00911ABD"/>
    <w:rsid w:val="009128C1"/>
    <w:rsid w:val="00914474"/>
    <w:rsid w:val="00914C28"/>
    <w:rsid w:val="00914E96"/>
    <w:rsid w:val="0091500D"/>
    <w:rsid w:val="00915076"/>
    <w:rsid w:val="0092185C"/>
    <w:rsid w:val="00922062"/>
    <w:rsid w:val="00922909"/>
    <w:rsid w:val="00924025"/>
    <w:rsid w:val="0092526B"/>
    <w:rsid w:val="009255FB"/>
    <w:rsid w:val="00932CE5"/>
    <w:rsid w:val="00933878"/>
    <w:rsid w:val="00936110"/>
    <w:rsid w:val="00937C27"/>
    <w:rsid w:val="00940236"/>
    <w:rsid w:val="00940868"/>
    <w:rsid w:val="00940D8A"/>
    <w:rsid w:val="00943A04"/>
    <w:rsid w:val="00945662"/>
    <w:rsid w:val="00945827"/>
    <w:rsid w:val="0095009F"/>
    <w:rsid w:val="009516DE"/>
    <w:rsid w:val="00957FB5"/>
    <w:rsid w:val="009612AA"/>
    <w:rsid w:val="00961314"/>
    <w:rsid w:val="00961895"/>
    <w:rsid w:val="00962BCE"/>
    <w:rsid w:val="00970B73"/>
    <w:rsid w:val="0097162B"/>
    <w:rsid w:val="00973E6D"/>
    <w:rsid w:val="00975399"/>
    <w:rsid w:val="00977A7E"/>
    <w:rsid w:val="00980CA4"/>
    <w:rsid w:val="00981CF4"/>
    <w:rsid w:val="0098279B"/>
    <w:rsid w:val="00984B87"/>
    <w:rsid w:val="009859A6"/>
    <w:rsid w:val="0098712E"/>
    <w:rsid w:val="009875ED"/>
    <w:rsid w:val="00987C4D"/>
    <w:rsid w:val="00990450"/>
    <w:rsid w:val="00990844"/>
    <w:rsid w:val="00993904"/>
    <w:rsid w:val="0099483D"/>
    <w:rsid w:val="009953B2"/>
    <w:rsid w:val="009958D0"/>
    <w:rsid w:val="00995D18"/>
    <w:rsid w:val="009A1576"/>
    <w:rsid w:val="009A21D2"/>
    <w:rsid w:val="009A2E5C"/>
    <w:rsid w:val="009A3CBB"/>
    <w:rsid w:val="009A5166"/>
    <w:rsid w:val="009A5EF3"/>
    <w:rsid w:val="009A654D"/>
    <w:rsid w:val="009A7A43"/>
    <w:rsid w:val="009B0126"/>
    <w:rsid w:val="009B1200"/>
    <w:rsid w:val="009B1FCA"/>
    <w:rsid w:val="009B2CFD"/>
    <w:rsid w:val="009B3485"/>
    <w:rsid w:val="009B3B1A"/>
    <w:rsid w:val="009B4176"/>
    <w:rsid w:val="009B680A"/>
    <w:rsid w:val="009C1047"/>
    <w:rsid w:val="009C24C0"/>
    <w:rsid w:val="009C258B"/>
    <w:rsid w:val="009C3CC6"/>
    <w:rsid w:val="009C421D"/>
    <w:rsid w:val="009C6E19"/>
    <w:rsid w:val="009C6EB2"/>
    <w:rsid w:val="009D0B3A"/>
    <w:rsid w:val="009D1D93"/>
    <w:rsid w:val="009D2346"/>
    <w:rsid w:val="009D32DD"/>
    <w:rsid w:val="009D40C9"/>
    <w:rsid w:val="009D59B5"/>
    <w:rsid w:val="009D5C0E"/>
    <w:rsid w:val="009D7CB4"/>
    <w:rsid w:val="009E0447"/>
    <w:rsid w:val="009E0D67"/>
    <w:rsid w:val="009E1181"/>
    <w:rsid w:val="009E1FD9"/>
    <w:rsid w:val="009E2168"/>
    <w:rsid w:val="009E242C"/>
    <w:rsid w:val="009E2B4B"/>
    <w:rsid w:val="009E38A9"/>
    <w:rsid w:val="009E3F73"/>
    <w:rsid w:val="009E406F"/>
    <w:rsid w:val="009E5B0A"/>
    <w:rsid w:val="009E6491"/>
    <w:rsid w:val="009E7530"/>
    <w:rsid w:val="009E7D38"/>
    <w:rsid w:val="009F05F7"/>
    <w:rsid w:val="009F106C"/>
    <w:rsid w:val="009F1AA8"/>
    <w:rsid w:val="009F2B9E"/>
    <w:rsid w:val="009F3195"/>
    <w:rsid w:val="009F62C1"/>
    <w:rsid w:val="009F6F75"/>
    <w:rsid w:val="009F727B"/>
    <w:rsid w:val="009F7DD8"/>
    <w:rsid w:val="00A01747"/>
    <w:rsid w:val="00A02676"/>
    <w:rsid w:val="00A02E91"/>
    <w:rsid w:val="00A030BA"/>
    <w:rsid w:val="00A03B28"/>
    <w:rsid w:val="00A04484"/>
    <w:rsid w:val="00A0504B"/>
    <w:rsid w:val="00A067D4"/>
    <w:rsid w:val="00A072BF"/>
    <w:rsid w:val="00A121A4"/>
    <w:rsid w:val="00A1263A"/>
    <w:rsid w:val="00A12DFA"/>
    <w:rsid w:val="00A12FB7"/>
    <w:rsid w:val="00A131FA"/>
    <w:rsid w:val="00A14817"/>
    <w:rsid w:val="00A1595A"/>
    <w:rsid w:val="00A16434"/>
    <w:rsid w:val="00A17285"/>
    <w:rsid w:val="00A2072C"/>
    <w:rsid w:val="00A20B67"/>
    <w:rsid w:val="00A227E9"/>
    <w:rsid w:val="00A22930"/>
    <w:rsid w:val="00A2312F"/>
    <w:rsid w:val="00A236E5"/>
    <w:rsid w:val="00A241FA"/>
    <w:rsid w:val="00A2481D"/>
    <w:rsid w:val="00A25EC3"/>
    <w:rsid w:val="00A26304"/>
    <w:rsid w:val="00A26814"/>
    <w:rsid w:val="00A3215E"/>
    <w:rsid w:val="00A32494"/>
    <w:rsid w:val="00A35FE6"/>
    <w:rsid w:val="00A37078"/>
    <w:rsid w:val="00A3723D"/>
    <w:rsid w:val="00A3790E"/>
    <w:rsid w:val="00A40FE0"/>
    <w:rsid w:val="00A426E8"/>
    <w:rsid w:val="00A43920"/>
    <w:rsid w:val="00A44BA9"/>
    <w:rsid w:val="00A44C9E"/>
    <w:rsid w:val="00A45C4A"/>
    <w:rsid w:val="00A4644D"/>
    <w:rsid w:val="00A466C7"/>
    <w:rsid w:val="00A46F24"/>
    <w:rsid w:val="00A51C6C"/>
    <w:rsid w:val="00A53338"/>
    <w:rsid w:val="00A53869"/>
    <w:rsid w:val="00A53D58"/>
    <w:rsid w:val="00A553A5"/>
    <w:rsid w:val="00A56256"/>
    <w:rsid w:val="00A56EC5"/>
    <w:rsid w:val="00A57CAB"/>
    <w:rsid w:val="00A604D2"/>
    <w:rsid w:val="00A62840"/>
    <w:rsid w:val="00A63C08"/>
    <w:rsid w:val="00A652EE"/>
    <w:rsid w:val="00A667C3"/>
    <w:rsid w:val="00A70697"/>
    <w:rsid w:val="00A709A9"/>
    <w:rsid w:val="00A734F3"/>
    <w:rsid w:val="00A736BF"/>
    <w:rsid w:val="00A73E60"/>
    <w:rsid w:val="00A73F15"/>
    <w:rsid w:val="00A7412B"/>
    <w:rsid w:val="00A77A8B"/>
    <w:rsid w:val="00A82892"/>
    <w:rsid w:val="00A8326D"/>
    <w:rsid w:val="00A840B8"/>
    <w:rsid w:val="00A8566D"/>
    <w:rsid w:val="00A85E1A"/>
    <w:rsid w:val="00A85E4E"/>
    <w:rsid w:val="00A863EC"/>
    <w:rsid w:val="00A867B7"/>
    <w:rsid w:val="00A87079"/>
    <w:rsid w:val="00A87970"/>
    <w:rsid w:val="00A90C0C"/>
    <w:rsid w:val="00A923C0"/>
    <w:rsid w:val="00A924AF"/>
    <w:rsid w:val="00A924EE"/>
    <w:rsid w:val="00A935E5"/>
    <w:rsid w:val="00A937B1"/>
    <w:rsid w:val="00A946CF"/>
    <w:rsid w:val="00A949ED"/>
    <w:rsid w:val="00A94D57"/>
    <w:rsid w:val="00A965F8"/>
    <w:rsid w:val="00A96A7F"/>
    <w:rsid w:val="00A97189"/>
    <w:rsid w:val="00AA0F10"/>
    <w:rsid w:val="00AA247C"/>
    <w:rsid w:val="00AA39A8"/>
    <w:rsid w:val="00AA4540"/>
    <w:rsid w:val="00AA4A50"/>
    <w:rsid w:val="00AA5FAC"/>
    <w:rsid w:val="00AA6430"/>
    <w:rsid w:val="00AA6959"/>
    <w:rsid w:val="00AA7F3E"/>
    <w:rsid w:val="00AB032F"/>
    <w:rsid w:val="00AB0544"/>
    <w:rsid w:val="00AB0886"/>
    <w:rsid w:val="00AB1AEA"/>
    <w:rsid w:val="00AB1CD8"/>
    <w:rsid w:val="00AB3E9C"/>
    <w:rsid w:val="00AB44A2"/>
    <w:rsid w:val="00AB4DC7"/>
    <w:rsid w:val="00AB573D"/>
    <w:rsid w:val="00AB619E"/>
    <w:rsid w:val="00AB6765"/>
    <w:rsid w:val="00AB7475"/>
    <w:rsid w:val="00AC15D0"/>
    <w:rsid w:val="00AC198F"/>
    <w:rsid w:val="00AC2AA4"/>
    <w:rsid w:val="00AC3531"/>
    <w:rsid w:val="00AC458B"/>
    <w:rsid w:val="00AC69C0"/>
    <w:rsid w:val="00AC6E6A"/>
    <w:rsid w:val="00AC7519"/>
    <w:rsid w:val="00AD05C6"/>
    <w:rsid w:val="00AD1836"/>
    <w:rsid w:val="00AD1A2C"/>
    <w:rsid w:val="00AD1C73"/>
    <w:rsid w:val="00AD23EF"/>
    <w:rsid w:val="00AD3BB2"/>
    <w:rsid w:val="00AD3EED"/>
    <w:rsid w:val="00AD5633"/>
    <w:rsid w:val="00AD60A1"/>
    <w:rsid w:val="00AD68E5"/>
    <w:rsid w:val="00AE00A5"/>
    <w:rsid w:val="00AE2C08"/>
    <w:rsid w:val="00AE2D34"/>
    <w:rsid w:val="00AE3308"/>
    <w:rsid w:val="00AE4836"/>
    <w:rsid w:val="00AE545F"/>
    <w:rsid w:val="00AE684F"/>
    <w:rsid w:val="00AE71D9"/>
    <w:rsid w:val="00AE788B"/>
    <w:rsid w:val="00AE7B42"/>
    <w:rsid w:val="00AE7E12"/>
    <w:rsid w:val="00AF1095"/>
    <w:rsid w:val="00AF1DD9"/>
    <w:rsid w:val="00AF21B4"/>
    <w:rsid w:val="00AF2C6A"/>
    <w:rsid w:val="00AF386E"/>
    <w:rsid w:val="00AF4DF7"/>
    <w:rsid w:val="00AF599D"/>
    <w:rsid w:val="00AF6222"/>
    <w:rsid w:val="00AF6D1E"/>
    <w:rsid w:val="00B00AA2"/>
    <w:rsid w:val="00B00AB0"/>
    <w:rsid w:val="00B00B4D"/>
    <w:rsid w:val="00B01395"/>
    <w:rsid w:val="00B01A7B"/>
    <w:rsid w:val="00B02351"/>
    <w:rsid w:val="00B03DBC"/>
    <w:rsid w:val="00B05AA5"/>
    <w:rsid w:val="00B062F7"/>
    <w:rsid w:val="00B07E46"/>
    <w:rsid w:val="00B128B9"/>
    <w:rsid w:val="00B12E47"/>
    <w:rsid w:val="00B13C0D"/>
    <w:rsid w:val="00B14780"/>
    <w:rsid w:val="00B14E34"/>
    <w:rsid w:val="00B160C3"/>
    <w:rsid w:val="00B17E7E"/>
    <w:rsid w:val="00B222A3"/>
    <w:rsid w:val="00B22307"/>
    <w:rsid w:val="00B22C37"/>
    <w:rsid w:val="00B23D1D"/>
    <w:rsid w:val="00B3038E"/>
    <w:rsid w:val="00B3268D"/>
    <w:rsid w:val="00B33C92"/>
    <w:rsid w:val="00B34C5D"/>
    <w:rsid w:val="00B350ED"/>
    <w:rsid w:val="00B35A2A"/>
    <w:rsid w:val="00B366A8"/>
    <w:rsid w:val="00B36F4C"/>
    <w:rsid w:val="00B37E5E"/>
    <w:rsid w:val="00B43331"/>
    <w:rsid w:val="00B47ED9"/>
    <w:rsid w:val="00B502A3"/>
    <w:rsid w:val="00B5067D"/>
    <w:rsid w:val="00B50947"/>
    <w:rsid w:val="00B51175"/>
    <w:rsid w:val="00B51276"/>
    <w:rsid w:val="00B51415"/>
    <w:rsid w:val="00B565E2"/>
    <w:rsid w:val="00B610C9"/>
    <w:rsid w:val="00B61268"/>
    <w:rsid w:val="00B6541D"/>
    <w:rsid w:val="00B6716D"/>
    <w:rsid w:val="00B6785C"/>
    <w:rsid w:val="00B7129B"/>
    <w:rsid w:val="00B7263A"/>
    <w:rsid w:val="00B726A8"/>
    <w:rsid w:val="00B73743"/>
    <w:rsid w:val="00B738F6"/>
    <w:rsid w:val="00B73C84"/>
    <w:rsid w:val="00B746EF"/>
    <w:rsid w:val="00B74E03"/>
    <w:rsid w:val="00B762AF"/>
    <w:rsid w:val="00B8013D"/>
    <w:rsid w:val="00B80B0A"/>
    <w:rsid w:val="00B83F00"/>
    <w:rsid w:val="00B85F26"/>
    <w:rsid w:val="00B932D2"/>
    <w:rsid w:val="00B943C5"/>
    <w:rsid w:val="00B9486C"/>
    <w:rsid w:val="00B9694A"/>
    <w:rsid w:val="00B96F5E"/>
    <w:rsid w:val="00B97831"/>
    <w:rsid w:val="00B978DA"/>
    <w:rsid w:val="00B97D34"/>
    <w:rsid w:val="00BA01DC"/>
    <w:rsid w:val="00BA0EB3"/>
    <w:rsid w:val="00BA1EC8"/>
    <w:rsid w:val="00BA293D"/>
    <w:rsid w:val="00BA3D6A"/>
    <w:rsid w:val="00BA6672"/>
    <w:rsid w:val="00BB05B7"/>
    <w:rsid w:val="00BB1F07"/>
    <w:rsid w:val="00BB2934"/>
    <w:rsid w:val="00BB29E1"/>
    <w:rsid w:val="00BB48F1"/>
    <w:rsid w:val="00BB7FE4"/>
    <w:rsid w:val="00BC0C22"/>
    <w:rsid w:val="00BC2CEF"/>
    <w:rsid w:val="00BC36C8"/>
    <w:rsid w:val="00BC39C4"/>
    <w:rsid w:val="00BC3CA4"/>
    <w:rsid w:val="00BC4783"/>
    <w:rsid w:val="00BC5274"/>
    <w:rsid w:val="00BD0F42"/>
    <w:rsid w:val="00BD2FE1"/>
    <w:rsid w:val="00BD4C9D"/>
    <w:rsid w:val="00BD6AF3"/>
    <w:rsid w:val="00BD7700"/>
    <w:rsid w:val="00BE0F94"/>
    <w:rsid w:val="00BE1F8E"/>
    <w:rsid w:val="00BE21C8"/>
    <w:rsid w:val="00BE2546"/>
    <w:rsid w:val="00BE30B2"/>
    <w:rsid w:val="00BE32AE"/>
    <w:rsid w:val="00BE3491"/>
    <w:rsid w:val="00BE5A68"/>
    <w:rsid w:val="00BE5B8A"/>
    <w:rsid w:val="00BE6E92"/>
    <w:rsid w:val="00BE704C"/>
    <w:rsid w:val="00BF0B11"/>
    <w:rsid w:val="00BF2250"/>
    <w:rsid w:val="00BF34CD"/>
    <w:rsid w:val="00BF4436"/>
    <w:rsid w:val="00BF7CD8"/>
    <w:rsid w:val="00C00581"/>
    <w:rsid w:val="00C01DCA"/>
    <w:rsid w:val="00C02105"/>
    <w:rsid w:val="00C02176"/>
    <w:rsid w:val="00C0306B"/>
    <w:rsid w:val="00C03A7E"/>
    <w:rsid w:val="00C050DA"/>
    <w:rsid w:val="00C055DB"/>
    <w:rsid w:val="00C0575D"/>
    <w:rsid w:val="00C063C2"/>
    <w:rsid w:val="00C063E5"/>
    <w:rsid w:val="00C07D3A"/>
    <w:rsid w:val="00C1048D"/>
    <w:rsid w:val="00C107DD"/>
    <w:rsid w:val="00C1135A"/>
    <w:rsid w:val="00C12303"/>
    <w:rsid w:val="00C12FE3"/>
    <w:rsid w:val="00C15696"/>
    <w:rsid w:val="00C15937"/>
    <w:rsid w:val="00C17DC8"/>
    <w:rsid w:val="00C17F51"/>
    <w:rsid w:val="00C200CA"/>
    <w:rsid w:val="00C21DB6"/>
    <w:rsid w:val="00C230D6"/>
    <w:rsid w:val="00C23A57"/>
    <w:rsid w:val="00C24426"/>
    <w:rsid w:val="00C2658C"/>
    <w:rsid w:val="00C26A3F"/>
    <w:rsid w:val="00C27047"/>
    <w:rsid w:val="00C27AA7"/>
    <w:rsid w:val="00C30E69"/>
    <w:rsid w:val="00C3100E"/>
    <w:rsid w:val="00C31673"/>
    <w:rsid w:val="00C33079"/>
    <w:rsid w:val="00C33777"/>
    <w:rsid w:val="00C33B5B"/>
    <w:rsid w:val="00C34D90"/>
    <w:rsid w:val="00C37758"/>
    <w:rsid w:val="00C37873"/>
    <w:rsid w:val="00C40CF3"/>
    <w:rsid w:val="00C4130A"/>
    <w:rsid w:val="00C44115"/>
    <w:rsid w:val="00C456A7"/>
    <w:rsid w:val="00C50C0E"/>
    <w:rsid w:val="00C51207"/>
    <w:rsid w:val="00C54217"/>
    <w:rsid w:val="00C54309"/>
    <w:rsid w:val="00C54C5E"/>
    <w:rsid w:val="00C5618C"/>
    <w:rsid w:val="00C6193D"/>
    <w:rsid w:val="00C61940"/>
    <w:rsid w:val="00C625DA"/>
    <w:rsid w:val="00C65845"/>
    <w:rsid w:val="00C65E8C"/>
    <w:rsid w:val="00C70DD2"/>
    <w:rsid w:val="00C7127E"/>
    <w:rsid w:val="00C712B6"/>
    <w:rsid w:val="00C726DF"/>
    <w:rsid w:val="00C727E9"/>
    <w:rsid w:val="00C72CD5"/>
    <w:rsid w:val="00C736EB"/>
    <w:rsid w:val="00C744D0"/>
    <w:rsid w:val="00C74B35"/>
    <w:rsid w:val="00C75069"/>
    <w:rsid w:val="00C75CD0"/>
    <w:rsid w:val="00C7629B"/>
    <w:rsid w:val="00C76796"/>
    <w:rsid w:val="00C77CC2"/>
    <w:rsid w:val="00C80BDC"/>
    <w:rsid w:val="00C82FA8"/>
    <w:rsid w:val="00C8655F"/>
    <w:rsid w:val="00C87730"/>
    <w:rsid w:val="00C90B9B"/>
    <w:rsid w:val="00C91418"/>
    <w:rsid w:val="00C91C0B"/>
    <w:rsid w:val="00C94F01"/>
    <w:rsid w:val="00C94F5B"/>
    <w:rsid w:val="00C96313"/>
    <w:rsid w:val="00C973F8"/>
    <w:rsid w:val="00CA0A4E"/>
    <w:rsid w:val="00CA1819"/>
    <w:rsid w:val="00CA227C"/>
    <w:rsid w:val="00CA2BD6"/>
    <w:rsid w:val="00CA2ED0"/>
    <w:rsid w:val="00CA3972"/>
    <w:rsid w:val="00CA455B"/>
    <w:rsid w:val="00CA798A"/>
    <w:rsid w:val="00CB0873"/>
    <w:rsid w:val="00CB0B08"/>
    <w:rsid w:val="00CB10A5"/>
    <w:rsid w:val="00CB1161"/>
    <w:rsid w:val="00CB1B73"/>
    <w:rsid w:val="00CB1ECA"/>
    <w:rsid w:val="00CB1FA8"/>
    <w:rsid w:val="00CB2655"/>
    <w:rsid w:val="00CB28A6"/>
    <w:rsid w:val="00CB2E9A"/>
    <w:rsid w:val="00CB4C34"/>
    <w:rsid w:val="00CB4FD3"/>
    <w:rsid w:val="00CB5218"/>
    <w:rsid w:val="00CB614B"/>
    <w:rsid w:val="00CB7EF7"/>
    <w:rsid w:val="00CC0E3A"/>
    <w:rsid w:val="00CC2171"/>
    <w:rsid w:val="00CC2CFB"/>
    <w:rsid w:val="00CC2E09"/>
    <w:rsid w:val="00CC3681"/>
    <w:rsid w:val="00CC3743"/>
    <w:rsid w:val="00CC3886"/>
    <w:rsid w:val="00CC431A"/>
    <w:rsid w:val="00CC4DAD"/>
    <w:rsid w:val="00CC5026"/>
    <w:rsid w:val="00CC6104"/>
    <w:rsid w:val="00CC62D2"/>
    <w:rsid w:val="00CC6A18"/>
    <w:rsid w:val="00CC70B2"/>
    <w:rsid w:val="00CD1639"/>
    <w:rsid w:val="00CD3B82"/>
    <w:rsid w:val="00CD3DCF"/>
    <w:rsid w:val="00CD48D7"/>
    <w:rsid w:val="00CD527D"/>
    <w:rsid w:val="00CD6062"/>
    <w:rsid w:val="00CD6866"/>
    <w:rsid w:val="00CD6F98"/>
    <w:rsid w:val="00CE028A"/>
    <w:rsid w:val="00CE039E"/>
    <w:rsid w:val="00CE1530"/>
    <w:rsid w:val="00CE1F44"/>
    <w:rsid w:val="00CE58A8"/>
    <w:rsid w:val="00CE6216"/>
    <w:rsid w:val="00CF014F"/>
    <w:rsid w:val="00CF0761"/>
    <w:rsid w:val="00CF08CA"/>
    <w:rsid w:val="00CF08F3"/>
    <w:rsid w:val="00CF102C"/>
    <w:rsid w:val="00CF14DF"/>
    <w:rsid w:val="00CF1890"/>
    <w:rsid w:val="00CF206F"/>
    <w:rsid w:val="00CF41A8"/>
    <w:rsid w:val="00CF4457"/>
    <w:rsid w:val="00CF57F9"/>
    <w:rsid w:val="00D00CEA"/>
    <w:rsid w:val="00D01452"/>
    <w:rsid w:val="00D01627"/>
    <w:rsid w:val="00D01E30"/>
    <w:rsid w:val="00D037E0"/>
    <w:rsid w:val="00D039B5"/>
    <w:rsid w:val="00D04022"/>
    <w:rsid w:val="00D04071"/>
    <w:rsid w:val="00D04683"/>
    <w:rsid w:val="00D05CE8"/>
    <w:rsid w:val="00D05D0D"/>
    <w:rsid w:val="00D06DD2"/>
    <w:rsid w:val="00D0773C"/>
    <w:rsid w:val="00D10946"/>
    <w:rsid w:val="00D119AD"/>
    <w:rsid w:val="00D12771"/>
    <w:rsid w:val="00D12FAB"/>
    <w:rsid w:val="00D14487"/>
    <w:rsid w:val="00D146B6"/>
    <w:rsid w:val="00D15E74"/>
    <w:rsid w:val="00D16E93"/>
    <w:rsid w:val="00D1777C"/>
    <w:rsid w:val="00D201B5"/>
    <w:rsid w:val="00D20707"/>
    <w:rsid w:val="00D218FB"/>
    <w:rsid w:val="00D21E13"/>
    <w:rsid w:val="00D274E1"/>
    <w:rsid w:val="00D27C33"/>
    <w:rsid w:val="00D31887"/>
    <w:rsid w:val="00D31DF7"/>
    <w:rsid w:val="00D335B7"/>
    <w:rsid w:val="00D33885"/>
    <w:rsid w:val="00D3462E"/>
    <w:rsid w:val="00D35996"/>
    <w:rsid w:val="00D35A05"/>
    <w:rsid w:val="00D360DC"/>
    <w:rsid w:val="00D369D0"/>
    <w:rsid w:val="00D36B3A"/>
    <w:rsid w:val="00D37A83"/>
    <w:rsid w:val="00D405E9"/>
    <w:rsid w:val="00D41880"/>
    <w:rsid w:val="00D41AFF"/>
    <w:rsid w:val="00D4220A"/>
    <w:rsid w:val="00D42B01"/>
    <w:rsid w:val="00D44BE6"/>
    <w:rsid w:val="00D4600F"/>
    <w:rsid w:val="00D46313"/>
    <w:rsid w:val="00D4681D"/>
    <w:rsid w:val="00D46BC2"/>
    <w:rsid w:val="00D50181"/>
    <w:rsid w:val="00D50B8B"/>
    <w:rsid w:val="00D536F8"/>
    <w:rsid w:val="00D54261"/>
    <w:rsid w:val="00D57126"/>
    <w:rsid w:val="00D57CB6"/>
    <w:rsid w:val="00D62214"/>
    <w:rsid w:val="00D626E5"/>
    <w:rsid w:val="00D63EE0"/>
    <w:rsid w:val="00D65D6F"/>
    <w:rsid w:val="00D66A99"/>
    <w:rsid w:val="00D701F8"/>
    <w:rsid w:val="00D70BB0"/>
    <w:rsid w:val="00D73551"/>
    <w:rsid w:val="00D7542F"/>
    <w:rsid w:val="00D7562A"/>
    <w:rsid w:val="00D76933"/>
    <w:rsid w:val="00D7742F"/>
    <w:rsid w:val="00D808F0"/>
    <w:rsid w:val="00D82254"/>
    <w:rsid w:val="00D825CD"/>
    <w:rsid w:val="00D83870"/>
    <w:rsid w:val="00D84C4F"/>
    <w:rsid w:val="00D84FAB"/>
    <w:rsid w:val="00D85775"/>
    <w:rsid w:val="00D9272F"/>
    <w:rsid w:val="00D92760"/>
    <w:rsid w:val="00D931B5"/>
    <w:rsid w:val="00D94119"/>
    <w:rsid w:val="00D94918"/>
    <w:rsid w:val="00D952E4"/>
    <w:rsid w:val="00D9625C"/>
    <w:rsid w:val="00D9697E"/>
    <w:rsid w:val="00DA3BA0"/>
    <w:rsid w:val="00DA502E"/>
    <w:rsid w:val="00DA51CC"/>
    <w:rsid w:val="00DA632A"/>
    <w:rsid w:val="00DA6B4B"/>
    <w:rsid w:val="00DA7F26"/>
    <w:rsid w:val="00DB01BE"/>
    <w:rsid w:val="00DB10F7"/>
    <w:rsid w:val="00DB11F2"/>
    <w:rsid w:val="00DB18D2"/>
    <w:rsid w:val="00DB1A30"/>
    <w:rsid w:val="00DB1A59"/>
    <w:rsid w:val="00DB20CA"/>
    <w:rsid w:val="00DB35ED"/>
    <w:rsid w:val="00DB41FE"/>
    <w:rsid w:val="00DB42B1"/>
    <w:rsid w:val="00DB5D56"/>
    <w:rsid w:val="00DB6F61"/>
    <w:rsid w:val="00DB6F9B"/>
    <w:rsid w:val="00DC14D8"/>
    <w:rsid w:val="00DC2656"/>
    <w:rsid w:val="00DC328E"/>
    <w:rsid w:val="00DC3D4B"/>
    <w:rsid w:val="00DC4E73"/>
    <w:rsid w:val="00DC54AB"/>
    <w:rsid w:val="00DC6477"/>
    <w:rsid w:val="00DC6BEE"/>
    <w:rsid w:val="00DD0ABB"/>
    <w:rsid w:val="00DD0B86"/>
    <w:rsid w:val="00DD0F41"/>
    <w:rsid w:val="00DD13D2"/>
    <w:rsid w:val="00DD458F"/>
    <w:rsid w:val="00DD54C3"/>
    <w:rsid w:val="00DD6F97"/>
    <w:rsid w:val="00DE00D7"/>
    <w:rsid w:val="00DE3AF7"/>
    <w:rsid w:val="00DE3B04"/>
    <w:rsid w:val="00DE5573"/>
    <w:rsid w:val="00DE58A8"/>
    <w:rsid w:val="00DE66F5"/>
    <w:rsid w:val="00DE7220"/>
    <w:rsid w:val="00DF0809"/>
    <w:rsid w:val="00DF17BD"/>
    <w:rsid w:val="00DF22F5"/>
    <w:rsid w:val="00DF2A6F"/>
    <w:rsid w:val="00DF2A72"/>
    <w:rsid w:val="00DF2E1C"/>
    <w:rsid w:val="00DF4303"/>
    <w:rsid w:val="00DF5317"/>
    <w:rsid w:val="00DF6A81"/>
    <w:rsid w:val="00DF6ED5"/>
    <w:rsid w:val="00E0049E"/>
    <w:rsid w:val="00E005F7"/>
    <w:rsid w:val="00E00EFC"/>
    <w:rsid w:val="00E01F1A"/>
    <w:rsid w:val="00E027EA"/>
    <w:rsid w:val="00E02ADE"/>
    <w:rsid w:val="00E03A1A"/>
    <w:rsid w:val="00E03A41"/>
    <w:rsid w:val="00E04B1D"/>
    <w:rsid w:val="00E04EB0"/>
    <w:rsid w:val="00E073CE"/>
    <w:rsid w:val="00E07AB1"/>
    <w:rsid w:val="00E07C93"/>
    <w:rsid w:val="00E10325"/>
    <w:rsid w:val="00E112F9"/>
    <w:rsid w:val="00E115D6"/>
    <w:rsid w:val="00E11DF7"/>
    <w:rsid w:val="00E15A52"/>
    <w:rsid w:val="00E170D2"/>
    <w:rsid w:val="00E217B7"/>
    <w:rsid w:val="00E21879"/>
    <w:rsid w:val="00E2227C"/>
    <w:rsid w:val="00E247F3"/>
    <w:rsid w:val="00E25F72"/>
    <w:rsid w:val="00E26157"/>
    <w:rsid w:val="00E26477"/>
    <w:rsid w:val="00E26F48"/>
    <w:rsid w:val="00E27F7F"/>
    <w:rsid w:val="00E30071"/>
    <w:rsid w:val="00E3018D"/>
    <w:rsid w:val="00E3195A"/>
    <w:rsid w:val="00E3235D"/>
    <w:rsid w:val="00E3639D"/>
    <w:rsid w:val="00E37A25"/>
    <w:rsid w:val="00E40497"/>
    <w:rsid w:val="00E40604"/>
    <w:rsid w:val="00E40FB8"/>
    <w:rsid w:val="00E41682"/>
    <w:rsid w:val="00E41E44"/>
    <w:rsid w:val="00E44321"/>
    <w:rsid w:val="00E44DE6"/>
    <w:rsid w:val="00E45E2B"/>
    <w:rsid w:val="00E46051"/>
    <w:rsid w:val="00E47507"/>
    <w:rsid w:val="00E503A8"/>
    <w:rsid w:val="00E504C1"/>
    <w:rsid w:val="00E50FC1"/>
    <w:rsid w:val="00E51B78"/>
    <w:rsid w:val="00E51E0D"/>
    <w:rsid w:val="00E51F21"/>
    <w:rsid w:val="00E5219C"/>
    <w:rsid w:val="00E5265C"/>
    <w:rsid w:val="00E530B1"/>
    <w:rsid w:val="00E54046"/>
    <w:rsid w:val="00E54A8B"/>
    <w:rsid w:val="00E5528E"/>
    <w:rsid w:val="00E566B0"/>
    <w:rsid w:val="00E5729E"/>
    <w:rsid w:val="00E606B5"/>
    <w:rsid w:val="00E629E2"/>
    <w:rsid w:val="00E631EA"/>
    <w:rsid w:val="00E65797"/>
    <w:rsid w:val="00E66072"/>
    <w:rsid w:val="00E66096"/>
    <w:rsid w:val="00E66700"/>
    <w:rsid w:val="00E7034A"/>
    <w:rsid w:val="00E713B0"/>
    <w:rsid w:val="00E73C29"/>
    <w:rsid w:val="00E75ABE"/>
    <w:rsid w:val="00E77318"/>
    <w:rsid w:val="00E776A7"/>
    <w:rsid w:val="00E77716"/>
    <w:rsid w:val="00E8102C"/>
    <w:rsid w:val="00E83BDE"/>
    <w:rsid w:val="00E862A0"/>
    <w:rsid w:val="00E868B5"/>
    <w:rsid w:val="00E90946"/>
    <w:rsid w:val="00E913C0"/>
    <w:rsid w:val="00E9155F"/>
    <w:rsid w:val="00E918B2"/>
    <w:rsid w:val="00E92568"/>
    <w:rsid w:val="00E92755"/>
    <w:rsid w:val="00E93D8B"/>
    <w:rsid w:val="00E94397"/>
    <w:rsid w:val="00E94BBF"/>
    <w:rsid w:val="00E95439"/>
    <w:rsid w:val="00E9588D"/>
    <w:rsid w:val="00E96532"/>
    <w:rsid w:val="00E9717B"/>
    <w:rsid w:val="00EA007A"/>
    <w:rsid w:val="00EA0BFD"/>
    <w:rsid w:val="00EA20E0"/>
    <w:rsid w:val="00EA2604"/>
    <w:rsid w:val="00EA2961"/>
    <w:rsid w:val="00EA3D26"/>
    <w:rsid w:val="00EA42F5"/>
    <w:rsid w:val="00EA6112"/>
    <w:rsid w:val="00EA6E51"/>
    <w:rsid w:val="00EB15B7"/>
    <w:rsid w:val="00EB2235"/>
    <w:rsid w:val="00EB27CB"/>
    <w:rsid w:val="00EB297E"/>
    <w:rsid w:val="00EB2FCE"/>
    <w:rsid w:val="00EB309E"/>
    <w:rsid w:val="00EB34FF"/>
    <w:rsid w:val="00EB78E5"/>
    <w:rsid w:val="00EC0446"/>
    <w:rsid w:val="00EC0C76"/>
    <w:rsid w:val="00EC16FF"/>
    <w:rsid w:val="00EC2168"/>
    <w:rsid w:val="00EC377B"/>
    <w:rsid w:val="00EC4417"/>
    <w:rsid w:val="00EC5E39"/>
    <w:rsid w:val="00EC642D"/>
    <w:rsid w:val="00EC7155"/>
    <w:rsid w:val="00ED02BE"/>
    <w:rsid w:val="00ED0720"/>
    <w:rsid w:val="00ED0913"/>
    <w:rsid w:val="00ED0D2A"/>
    <w:rsid w:val="00ED0D39"/>
    <w:rsid w:val="00ED104F"/>
    <w:rsid w:val="00ED3098"/>
    <w:rsid w:val="00ED3B3A"/>
    <w:rsid w:val="00ED3FEB"/>
    <w:rsid w:val="00ED542F"/>
    <w:rsid w:val="00ED5947"/>
    <w:rsid w:val="00ED672E"/>
    <w:rsid w:val="00ED7336"/>
    <w:rsid w:val="00EE070A"/>
    <w:rsid w:val="00EE0A50"/>
    <w:rsid w:val="00EE0C40"/>
    <w:rsid w:val="00EE117F"/>
    <w:rsid w:val="00EE27AD"/>
    <w:rsid w:val="00EE2D4C"/>
    <w:rsid w:val="00EE4D40"/>
    <w:rsid w:val="00EE539F"/>
    <w:rsid w:val="00EE593F"/>
    <w:rsid w:val="00EE62DC"/>
    <w:rsid w:val="00EE7953"/>
    <w:rsid w:val="00EF108A"/>
    <w:rsid w:val="00EF16FD"/>
    <w:rsid w:val="00EF3A82"/>
    <w:rsid w:val="00EF4985"/>
    <w:rsid w:val="00EF59F9"/>
    <w:rsid w:val="00EF6376"/>
    <w:rsid w:val="00EF7372"/>
    <w:rsid w:val="00F00AA5"/>
    <w:rsid w:val="00F02557"/>
    <w:rsid w:val="00F02E19"/>
    <w:rsid w:val="00F03358"/>
    <w:rsid w:val="00F034F4"/>
    <w:rsid w:val="00F03C69"/>
    <w:rsid w:val="00F073A0"/>
    <w:rsid w:val="00F073A5"/>
    <w:rsid w:val="00F112D3"/>
    <w:rsid w:val="00F12455"/>
    <w:rsid w:val="00F12D22"/>
    <w:rsid w:val="00F13909"/>
    <w:rsid w:val="00F139DF"/>
    <w:rsid w:val="00F13F6C"/>
    <w:rsid w:val="00F17517"/>
    <w:rsid w:val="00F17624"/>
    <w:rsid w:val="00F2080A"/>
    <w:rsid w:val="00F21668"/>
    <w:rsid w:val="00F21DEC"/>
    <w:rsid w:val="00F24145"/>
    <w:rsid w:val="00F242A1"/>
    <w:rsid w:val="00F247A1"/>
    <w:rsid w:val="00F24E6E"/>
    <w:rsid w:val="00F257A4"/>
    <w:rsid w:val="00F2598E"/>
    <w:rsid w:val="00F3158D"/>
    <w:rsid w:val="00F325B2"/>
    <w:rsid w:val="00F32E92"/>
    <w:rsid w:val="00F333EB"/>
    <w:rsid w:val="00F3387C"/>
    <w:rsid w:val="00F34692"/>
    <w:rsid w:val="00F36622"/>
    <w:rsid w:val="00F3742A"/>
    <w:rsid w:val="00F37BB0"/>
    <w:rsid w:val="00F4145C"/>
    <w:rsid w:val="00F42BA6"/>
    <w:rsid w:val="00F42E83"/>
    <w:rsid w:val="00F45E44"/>
    <w:rsid w:val="00F46063"/>
    <w:rsid w:val="00F46553"/>
    <w:rsid w:val="00F46658"/>
    <w:rsid w:val="00F527BD"/>
    <w:rsid w:val="00F543F9"/>
    <w:rsid w:val="00F54E83"/>
    <w:rsid w:val="00F56210"/>
    <w:rsid w:val="00F57C16"/>
    <w:rsid w:val="00F608E6"/>
    <w:rsid w:val="00F63056"/>
    <w:rsid w:val="00F6313A"/>
    <w:rsid w:val="00F632A1"/>
    <w:rsid w:val="00F646CE"/>
    <w:rsid w:val="00F658CB"/>
    <w:rsid w:val="00F66675"/>
    <w:rsid w:val="00F66A6A"/>
    <w:rsid w:val="00F67CD5"/>
    <w:rsid w:val="00F705A2"/>
    <w:rsid w:val="00F71190"/>
    <w:rsid w:val="00F71416"/>
    <w:rsid w:val="00F71AEA"/>
    <w:rsid w:val="00F72A3D"/>
    <w:rsid w:val="00F72F69"/>
    <w:rsid w:val="00F74173"/>
    <w:rsid w:val="00F74E7F"/>
    <w:rsid w:val="00F753E3"/>
    <w:rsid w:val="00F76D96"/>
    <w:rsid w:val="00F76E19"/>
    <w:rsid w:val="00F80153"/>
    <w:rsid w:val="00F80409"/>
    <w:rsid w:val="00F807E4"/>
    <w:rsid w:val="00F813BC"/>
    <w:rsid w:val="00F8269B"/>
    <w:rsid w:val="00F85F84"/>
    <w:rsid w:val="00F86228"/>
    <w:rsid w:val="00F86CE8"/>
    <w:rsid w:val="00F870E7"/>
    <w:rsid w:val="00F9027E"/>
    <w:rsid w:val="00F92E6B"/>
    <w:rsid w:val="00F948A0"/>
    <w:rsid w:val="00F94C34"/>
    <w:rsid w:val="00F94E1A"/>
    <w:rsid w:val="00F9509E"/>
    <w:rsid w:val="00FA0BA2"/>
    <w:rsid w:val="00FA1AA3"/>
    <w:rsid w:val="00FA1CAC"/>
    <w:rsid w:val="00FA2282"/>
    <w:rsid w:val="00FA307F"/>
    <w:rsid w:val="00FA3313"/>
    <w:rsid w:val="00FA540A"/>
    <w:rsid w:val="00FA556B"/>
    <w:rsid w:val="00FA6E27"/>
    <w:rsid w:val="00FA7225"/>
    <w:rsid w:val="00FA74EE"/>
    <w:rsid w:val="00FB1666"/>
    <w:rsid w:val="00FB183E"/>
    <w:rsid w:val="00FB1BF3"/>
    <w:rsid w:val="00FB1D60"/>
    <w:rsid w:val="00FB1DAD"/>
    <w:rsid w:val="00FB286B"/>
    <w:rsid w:val="00FB3207"/>
    <w:rsid w:val="00FB60D2"/>
    <w:rsid w:val="00FB68D3"/>
    <w:rsid w:val="00FB7D31"/>
    <w:rsid w:val="00FC07BE"/>
    <w:rsid w:val="00FC15F6"/>
    <w:rsid w:val="00FC1654"/>
    <w:rsid w:val="00FC1BCC"/>
    <w:rsid w:val="00FC2295"/>
    <w:rsid w:val="00FC402E"/>
    <w:rsid w:val="00FC471C"/>
    <w:rsid w:val="00FC4CDB"/>
    <w:rsid w:val="00FC5900"/>
    <w:rsid w:val="00FD2007"/>
    <w:rsid w:val="00FD4683"/>
    <w:rsid w:val="00FD4802"/>
    <w:rsid w:val="00FD588A"/>
    <w:rsid w:val="00FD5B9A"/>
    <w:rsid w:val="00FD5BE5"/>
    <w:rsid w:val="00FD6ECA"/>
    <w:rsid w:val="00FD6FBD"/>
    <w:rsid w:val="00FD7CB3"/>
    <w:rsid w:val="00FD7F1E"/>
    <w:rsid w:val="00FE1FC8"/>
    <w:rsid w:val="00FE36C2"/>
    <w:rsid w:val="00FE40B2"/>
    <w:rsid w:val="00FE4209"/>
    <w:rsid w:val="00FE599A"/>
    <w:rsid w:val="00FE6831"/>
    <w:rsid w:val="00FE6AEA"/>
    <w:rsid w:val="00FE6BC5"/>
    <w:rsid w:val="00FE78B1"/>
    <w:rsid w:val="00FE7DE1"/>
    <w:rsid w:val="00FF1412"/>
    <w:rsid w:val="00FF234D"/>
    <w:rsid w:val="00FF4DE7"/>
    <w:rsid w:val="00FF5B9D"/>
    <w:rsid w:val="00FF64F2"/>
    <w:rsid w:val="00FF6847"/>
    <w:rsid w:val="00FF77E4"/>
    <w:rsid w:val="00FF7C90"/>
    <w:rsid w:val="00FF7F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1009"/>
    <o:shapelayout v:ext="edit">
      <o:idmap v:ext="edit" data="1"/>
    </o:shapelayout>
  </w:shapeDefaults>
  <w:decimalSymbol w:val=","/>
  <w:listSeparator w:val=";"/>
  <w14:docId w14:val="01C09FB2"/>
  <w15:docId w15:val="{E346808D-CC2F-426C-AAAF-6489A3BF1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2"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84B87"/>
    <w:rPr>
      <w:rFonts w:ascii="Times New Roman" w:hAnsi="Times New Roman" w:cs="Times New Roman"/>
    </w:rPr>
  </w:style>
  <w:style w:type="paragraph" w:styleId="Nadpis1">
    <w:name w:val="heading 1"/>
    <w:basedOn w:val="Normln"/>
    <w:next w:val="Normln"/>
    <w:link w:val="Nadpis1Char"/>
    <w:uiPriority w:val="9"/>
    <w:qFormat/>
    <w:rsid w:val="00573C73"/>
    <w:pPr>
      <w:keepNext/>
      <w:tabs>
        <w:tab w:val="left" w:pos="-720"/>
      </w:tabs>
      <w:outlineLvl w:val="0"/>
    </w:pPr>
    <w:rPr>
      <w:b/>
      <w:bCs/>
    </w:rPr>
  </w:style>
  <w:style w:type="paragraph" w:styleId="Nadpis2">
    <w:name w:val="heading 2"/>
    <w:basedOn w:val="Normln"/>
    <w:next w:val="Normln"/>
    <w:link w:val="Nadpis2Char"/>
    <w:uiPriority w:val="99"/>
    <w:qFormat/>
    <w:rsid w:val="00573C73"/>
    <w:pPr>
      <w:keepNext/>
      <w:outlineLvl w:val="1"/>
    </w:pPr>
    <w:rPr>
      <w:rFonts w:ascii="Arial" w:hAnsi="Arial" w:cs="Arial"/>
      <w:b/>
      <w:bCs/>
      <w:sz w:val="24"/>
      <w:szCs w:val="24"/>
    </w:rPr>
  </w:style>
  <w:style w:type="paragraph" w:styleId="Nadpis3">
    <w:name w:val="heading 3"/>
    <w:basedOn w:val="Normln"/>
    <w:next w:val="Normln"/>
    <w:link w:val="Nadpis3Char"/>
    <w:uiPriority w:val="9"/>
    <w:semiHidden/>
    <w:unhideWhenUsed/>
    <w:qFormat/>
    <w:locked/>
    <w:rsid w:val="007D51A9"/>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73C73"/>
    <w:rPr>
      <w:rFonts w:ascii="Times New Roman" w:hAnsi="Times New Roman" w:cs="Times New Roman"/>
      <w:b/>
      <w:bCs/>
      <w:sz w:val="20"/>
      <w:szCs w:val="20"/>
      <w:lang w:eastAsia="cs-CZ"/>
    </w:rPr>
  </w:style>
  <w:style w:type="character" w:customStyle="1" w:styleId="Nadpis2Char">
    <w:name w:val="Nadpis 2 Char"/>
    <w:basedOn w:val="Standardnpsmoodstavce"/>
    <w:link w:val="Nadpis2"/>
    <w:uiPriority w:val="99"/>
    <w:locked/>
    <w:rsid w:val="00573C73"/>
    <w:rPr>
      <w:rFonts w:ascii="Arial" w:hAnsi="Arial" w:cs="Arial"/>
      <w:b/>
      <w:bCs/>
      <w:sz w:val="20"/>
      <w:szCs w:val="20"/>
      <w:lang w:eastAsia="cs-CZ"/>
    </w:rPr>
  </w:style>
  <w:style w:type="character" w:customStyle="1" w:styleId="Nadpis3Char">
    <w:name w:val="Nadpis 3 Char"/>
    <w:basedOn w:val="Standardnpsmoodstavce"/>
    <w:link w:val="Nadpis3"/>
    <w:uiPriority w:val="9"/>
    <w:semiHidden/>
    <w:rsid w:val="007D51A9"/>
    <w:rPr>
      <w:rFonts w:asciiTheme="majorHAnsi" w:eastAsiaTheme="majorEastAsia" w:hAnsiTheme="majorHAnsi" w:cstheme="majorBidi"/>
      <w:b/>
      <w:bCs/>
      <w:color w:val="4F81BD" w:themeColor="accent1"/>
    </w:rPr>
  </w:style>
  <w:style w:type="paragraph" w:styleId="Zkladntext">
    <w:name w:val="Body Text"/>
    <w:basedOn w:val="Normln"/>
    <w:link w:val="ZkladntextChar"/>
    <w:uiPriority w:val="99"/>
    <w:rsid w:val="00573C73"/>
    <w:rPr>
      <w:sz w:val="24"/>
      <w:szCs w:val="24"/>
    </w:rPr>
  </w:style>
  <w:style w:type="character" w:customStyle="1" w:styleId="ZkladntextChar">
    <w:name w:val="Základní text Char"/>
    <w:basedOn w:val="Standardnpsmoodstavce"/>
    <w:link w:val="Zkladntext"/>
    <w:uiPriority w:val="99"/>
    <w:locked/>
    <w:rsid w:val="00573C73"/>
    <w:rPr>
      <w:rFonts w:ascii="Times New Roman" w:hAnsi="Times New Roman" w:cs="Times New Roman"/>
      <w:sz w:val="20"/>
      <w:szCs w:val="20"/>
      <w:lang w:eastAsia="cs-CZ"/>
    </w:rPr>
  </w:style>
  <w:style w:type="paragraph" w:styleId="Textbubliny">
    <w:name w:val="Balloon Text"/>
    <w:basedOn w:val="Normln"/>
    <w:link w:val="TextbublinyChar"/>
    <w:uiPriority w:val="99"/>
    <w:semiHidden/>
    <w:rsid w:val="004E1403"/>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E1403"/>
    <w:rPr>
      <w:rFonts w:ascii="Tahoma" w:hAnsi="Tahoma" w:cs="Tahoma"/>
      <w:sz w:val="16"/>
      <w:szCs w:val="16"/>
      <w:lang w:eastAsia="cs-CZ"/>
    </w:rPr>
  </w:style>
  <w:style w:type="paragraph" w:styleId="Zhlav">
    <w:name w:val="header"/>
    <w:basedOn w:val="Normln"/>
    <w:link w:val="ZhlavChar"/>
    <w:uiPriority w:val="99"/>
    <w:qFormat/>
    <w:rsid w:val="00DB1A59"/>
    <w:pPr>
      <w:tabs>
        <w:tab w:val="center" w:pos="4536"/>
        <w:tab w:val="right" w:pos="9072"/>
      </w:tabs>
    </w:pPr>
  </w:style>
  <w:style w:type="character" w:customStyle="1" w:styleId="ZhlavChar">
    <w:name w:val="Záhlaví Char"/>
    <w:basedOn w:val="Standardnpsmoodstavce"/>
    <w:link w:val="Zhlav"/>
    <w:uiPriority w:val="99"/>
    <w:locked/>
    <w:rsid w:val="00DB1A59"/>
    <w:rPr>
      <w:rFonts w:ascii="Times New Roman" w:hAnsi="Times New Roman" w:cs="Times New Roman"/>
      <w:sz w:val="20"/>
      <w:szCs w:val="20"/>
      <w:lang w:eastAsia="cs-CZ"/>
    </w:rPr>
  </w:style>
  <w:style w:type="paragraph" w:customStyle="1" w:styleId="Odstavec-1">
    <w:name w:val="Odstavec-1)"/>
    <w:basedOn w:val="Normln"/>
    <w:rsid w:val="00573C73"/>
    <w:pPr>
      <w:spacing w:after="120"/>
      <w:ind w:left="708" w:hanging="708"/>
      <w:jc w:val="both"/>
    </w:pPr>
    <w:rPr>
      <w:rFonts w:ascii="Verdana" w:hAnsi="Verdana" w:cs="Verdana"/>
    </w:rPr>
  </w:style>
  <w:style w:type="paragraph" w:styleId="Zkladntext3">
    <w:name w:val="Body Text 3"/>
    <w:basedOn w:val="Normln"/>
    <w:link w:val="Zkladntext3Char"/>
    <w:uiPriority w:val="99"/>
    <w:rsid w:val="00573C73"/>
    <w:pPr>
      <w:jc w:val="both"/>
    </w:pPr>
    <w:rPr>
      <w:rFonts w:ascii="Arial" w:hAnsi="Arial" w:cs="Arial"/>
    </w:rPr>
  </w:style>
  <w:style w:type="character" w:customStyle="1" w:styleId="Zkladntext3Char">
    <w:name w:val="Základní text 3 Char"/>
    <w:basedOn w:val="Standardnpsmoodstavce"/>
    <w:link w:val="Zkladntext3"/>
    <w:uiPriority w:val="99"/>
    <w:locked/>
    <w:rsid w:val="00573C73"/>
    <w:rPr>
      <w:rFonts w:ascii="Arial" w:hAnsi="Arial" w:cs="Arial"/>
      <w:sz w:val="20"/>
      <w:szCs w:val="20"/>
      <w:lang w:eastAsia="cs-CZ"/>
    </w:rPr>
  </w:style>
  <w:style w:type="paragraph" w:customStyle="1" w:styleId="TextpoznpodarouPoznpodcarou">
    <w:name w:val="Text pozn. pod èarou.Pozn. pod carou"/>
    <w:basedOn w:val="Normln"/>
    <w:uiPriority w:val="99"/>
    <w:rsid w:val="00573C73"/>
  </w:style>
  <w:style w:type="character" w:styleId="Hypertextovodkaz">
    <w:name w:val="Hyperlink"/>
    <w:basedOn w:val="Standardnpsmoodstavce"/>
    <w:uiPriority w:val="99"/>
    <w:rsid w:val="00573C73"/>
    <w:rPr>
      <w:rFonts w:cs="Times New Roman"/>
      <w:color w:val="0000FF"/>
      <w:u w:val="single"/>
    </w:rPr>
  </w:style>
  <w:style w:type="paragraph" w:styleId="Odstavecseseznamem">
    <w:name w:val="List Paragraph"/>
    <w:basedOn w:val="Normln"/>
    <w:link w:val="OdstavecseseznamemChar"/>
    <w:qFormat/>
    <w:rsid w:val="00AF4DF7"/>
    <w:pPr>
      <w:ind w:left="720"/>
    </w:pPr>
  </w:style>
  <w:style w:type="character" w:customStyle="1" w:styleId="OdstavecseseznamemChar">
    <w:name w:val="Odstavec se seznamem Char"/>
    <w:basedOn w:val="Standardnpsmoodstavce"/>
    <w:link w:val="Odstavecseseznamem"/>
    <w:locked/>
    <w:rsid w:val="00E25F72"/>
    <w:rPr>
      <w:rFonts w:ascii="Times New Roman" w:hAnsi="Times New Roman" w:cs="Times New Roman"/>
    </w:rPr>
  </w:style>
  <w:style w:type="character" w:styleId="Odkaznakoment">
    <w:name w:val="annotation reference"/>
    <w:basedOn w:val="Standardnpsmoodstavce"/>
    <w:uiPriority w:val="99"/>
    <w:semiHidden/>
    <w:rsid w:val="004E1403"/>
    <w:rPr>
      <w:rFonts w:cs="Times New Roman"/>
      <w:sz w:val="16"/>
      <w:szCs w:val="16"/>
    </w:rPr>
  </w:style>
  <w:style w:type="paragraph" w:styleId="Textkomente">
    <w:name w:val="annotation text"/>
    <w:basedOn w:val="Normln"/>
    <w:link w:val="TextkomenteChar"/>
    <w:uiPriority w:val="99"/>
    <w:semiHidden/>
    <w:rsid w:val="004E1403"/>
  </w:style>
  <w:style w:type="character" w:customStyle="1" w:styleId="TextkomenteChar">
    <w:name w:val="Text komentáře Char"/>
    <w:basedOn w:val="Standardnpsmoodstavce"/>
    <w:link w:val="Textkomente"/>
    <w:uiPriority w:val="99"/>
    <w:semiHidden/>
    <w:locked/>
    <w:rsid w:val="004E1403"/>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4E1403"/>
    <w:rPr>
      <w:b/>
      <w:bCs/>
    </w:rPr>
  </w:style>
  <w:style w:type="character" w:customStyle="1" w:styleId="PedmtkomenteChar">
    <w:name w:val="Předmět komentáře Char"/>
    <w:basedOn w:val="TextkomenteChar"/>
    <w:link w:val="Pedmtkomente"/>
    <w:uiPriority w:val="99"/>
    <w:semiHidden/>
    <w:locked/>
    <w:rsid w:val="004E1403"/>
    <w:rPr>
      <w:rFonts w:ascii="Times New Roman" w:hAnsi="Times New Roman" w:cs="Times New Roman"/>
      <w:b/>
      <w:bCs/>
      <w:sz w:val="20"/>
      <w:szCs w:val="20"/>
      <w:lang w:eastAsia="cs-CZ"/>
    </w:rPr>
  </w:style>
  <w:style w:type="paragraph" w:styleId="Zpat">
    <w:name w:val="footer"/>
    <w:basedOn w:val="Normln"/>
    <w:link w:val="ZpatChar"/>
    <w:uiPriority w:val="99"/>
    <w:qFormat/>
    <w:rsid w:val="00DB1A59"/>
    <w:pPr>
      <w:tabs>
        <w:tab w:val="center" w:pos="4536"/>
        <w:tab w:val="right" w:pos="9072"/>
      </w:tabs>
    </w:pPr>
  </w:style>
  <w:style w:type="character" w:customStyle="1" w:styleId="ZpatChar">
    <w:name w:val="Zápatí Char"/>
    <w:basedOn w:val="Standardnpsmoodstavce"/>
    <w:link w:val="Zpat"/>
    <w:uiPriority w:val="99"/>
    <w:locked/>
    <w:rsid w:val="00DB1A59"/>
    <w:rPr>
      <w:rFonts w:ascii="Times New Roman" w:hAnsi="Times New Roman" w:cs="Times New Roman"/>
      <w:sz w:val="20"/>
      <w:szCs w:val="20"/>
      <w:lang w:eastAsia="cs-CZ"/>
    </w:rPr>
  </w:style>
  <w:style w:type="table" w:styleId="Mkatabulky">
    <w:name w:val="Table Grid"/>
    <w:basedOn w:val="Normlntabulka"/>
    <w:uiPriority w:val="99"/>
    <w:locked/>
    <w:rsid w:val="00B350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073AFB"/>
    <w:rPr>
      <w:rFonts w:cs="Times New Roman"/>
    </w:rPr>
  </w:style>
  <w:style w:type="paragraph" w:customStyle="1" w:styleId="Default">
    <w:name w:val="Default"/>
    <w:rsid w:val="00C74B35"/>
    <w:pPr>
      <w:autoSpaceDE w:val="0"/>
      <w:autoSpaceDN w:val="0"/>
      <w:adjustRightInd w:val="0"/>
    </w:pPr>
    <w:rPr>
      <w:color w:val="000000"/>
      <w:sz w:val="24"/>
      <w:szCs w:val="24"/>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E9653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E96532"/>
    <w:rPr>
      <w:rFonts w:ascii="Times New Roman" w:hAnsi="Times New Roman" w:cs="Times New Roman"/>
    </w:rPr>
  </w:style>
  <w:style w:type="character" w:styleId="Znakapoznpodarou">
    <w:name w:val="footnote reference"/>
    <w:aliases w:val="EN Footnote Reference,PGI Fußnote Ziffer + Times New Roman,12 b.,Zúžené o ...,PGI Fußnote Ziffer"/>
    <w:rsid w:val="00E96532"/>
    <w:rPr>
      <w:rFonts w:cs="Times New Roman"/>
      <w:vertAlign w:val="superscript"/>
    </w:rPr>
  </w:style>
  <w:style w:type="paragraph" w:styleId="Revize">
    <w:name w:val="Revision"/>
    <w:hidden/>
    <w:uiPriority w:val="99"/>
    <w:semiHidden/>
    <w:rsid w:val="009E0447"/>
    <w:rPr>
      <w:rFonts w:ascii="Times New Roman" w:hAnsi="Times New Roman" w:cs="Times New Roman"/>
    </w:rPr>
  </w:style>
  <w:style w:type="character" w:customStyle="1" w:styleId="TextkomenteChar1">
    <w:name w:val="Text komentáře Char1"/>
    <w:basedOn w:val="Standardnpsmoodstavce"/>
    <w:semiHidden/>
    <w:rsid w:val="00915076"/>
    <w:rPr>
      <w:lang w:eastAsia="ar-SA"/>
    </w:rPr>
  </w:style>
  <w:style w:type="paragraph" w:customStyle="1" w:styleId="Standard">
    <w:name w:val="Standard"/>
    <w:rsid w:val="00D12771"/>
    <w:pPr>
      <w:suppressAutoHyphens/>
      <w:autoSpaceDN w:val="0"/>
      <w:textAlignment w:val="baseline"/>
    </w:pPr>
    <w:rPr>
      <w:rFonts w:ascii="Times New Roman" w:hAnsi="Times New Roman" w:cs="Times New Roman"/>
      <w:kern w:val="3"/>
      <w:sz w:val="24"/>
      <w:szCs w:val="24"/>
      <w:lang w:eastAsia="zh-CN"/>
    </w:rPr>
  </w:style>
  <w:style w:type="character" w:customStyle="1" w:styleId="WW8Num5z1">
    <w:name w:val="WW8Num5z1"/>
    <w:rsid w:val="003D1ABD"/>
    <w:rPr>
      <w:rFonts w:cs="Times New Roman"/>
    </w:rPr>
  </w:style>
  <w:style w:type="paragraph" w:styleId="slovanseznam">
    <w:name w:val="List Number"/>
    <w:basedOn w:val="Normln"/>
    <w:rsid w:val="00D12FAB"/>
    <w:pPr>
      <w:jc w:val="both"/>
    </w:pPr>
    <w:rPr>
      <w:sz w:val="24"/>
      <w:szCs w:val="24"/>
    </w:rPr>
  </w:style>
  <w:style w:type="character" w:styleId="Sledovanodkaz">
    <w:name w:val="FollowedHyperlink"/>
    <w:basedOn w:val="Standardnpsmoodstavce"/>
    <w:uiPriority w:val="99"/>
    <w:semiHidden/>
    <w:rsid w:val="00E25F72"/>
    <w:rPr>
      <w:rFonts w:cs="Times New Roman"/>
      <w:color w:val="800080"/>
      <w:u w:val="single"/>
    </w:rPr>
  </w:style>
  <w:style w:type="character" w:customStyle="1" w:styleId="h1a2">
    <w:name w:val="h1a2"/>
    <w:basedOn w:val="Standardnpsmoodstavce"/>
    <w:rsid w:val="00B14780"/>
  </w:style>
  <w:style w:type="paragraph" w:styleId="Bezmezer">
    <w:name w:val="No Spacing"/>
    <w:uiPriority w:val="1"/>
    <w:qFormat/>
    <w:rsid w:val="000E6398"/>
    <w:rPr>
      <w:rFonts w:asciiTheme="minorHAnsi" w:eastAsiaTheme="minorHAnsi" w:hAnsiTheme="minorHAnsi" w:cstheme="minorBidi"/>
      <w:sz w:val="22"/>
      <w:szCs w:val="22"/>
      <w:lang w:eastAsia="en-US"/>
    </w:rPr>
  </w:style>
  <w:style w:type="paragraph" w:customStyle="1" w:styleId="Nadpis11">
    <w:name w:val="Nadpis 11"/>
    <w:basedOn w:val="Normln"/>
    <w:next w:val="Normln"/>
    <w:link w:val="Znaknadpisu1"/>
    <w:uiPriority w:val="1"/>
    <w:qFormat/>
    <w:rsid w:val="008A26F8"/>
    <w:pPr>
      <w:pageBreakBefore/>
      <w:pBdr>
        <w:bottom w:val="single" w:sz="8" w:space="1" w:color="auto"/>
      </w:pBdr>
      <w:spacing w:before="480" w:after="120"/>
      <w:outlineLvl w:val="0"/>
    </w:pPr>
    <w:rPr>
      <w:rFonts w:asciiTheme="majorHAnsi" w:eastAsiaTheme="majorEastAsia" w:hAnsiTheme="majorHAnsi" w:cstheme="majorBidi"/>
      <w:b/>
      <w:bCs/>
      <w:color w:val="000000" w:themeColor="text1"/>
      <w:sz w:val="40"/>
    </w:rPr>
  </w:style>
  <w:style w:type="character" w:customStyle="1" w:styleId="Znaknadpisu1">
    <w:name w:val="Znak nadpisu 1"/>
    <w:basedOn w:val="Standardnpsmoodstavce"/>
    <w:link w:val="Nadpis11"/>
    <w:uiPriority w:val="1"/>
    <w:rsid w:val="008A26F8"/>
    <w:rPr>
      <w:rFonts w:asciiTheme="majorHAnsi" w:eastAsiaTheme="majorEastAsia" w:hAnsiTheme="majorHAnsi" w:cstheme="majorBidi"/>
      <w:b/>
      <w:bCs/>
      <w:color w:val="000000" w:themeColor="text1"/>
      <w:sz w:val="40"/>
    </w:rPr>
  </w:style>
  <w:style w:type="paragraph" w:customStyle="1" w:styleId="Nadpis21">
    <w:name w:val="Nadpis 21"/>
    <w:basedOn w:val="Normln"/>
    <w:next w:val="Normln"/>
    <w:link w:val="Znaknadpisu2"/>
    <w:uiPriority w:val="1"/>
    <w:unhideWhenUsed/>
    <w:qFormat/>
    <w:rsid w:val="008A26F8"/>
    <w:pPr>
      <w:keepNext/>
      <w:keepLines/>
      <w:spacing w:before="240" w:line="336" w:lineRule="auto"/>
      <w:outlineLvl w:val="1"/>
    </w:pPr>
    <w:rPr>
      <w:rFonts w:asciiTheme="majorHAnsi" w:eastAsiaTheme="majorEastAsia" w:hAnsiTheme="majorHAnsi" w:cstheme="majorBidi"/>
      <w:b/>
      <w:bCs/>
      <w:color w:val="000000" w:themeColor="text1"/>
      <w:sz w:val="28"/>
    </w:rPr>
  </w:style>
  <w:style w:type="character" w:customStyle="1" w:styleId="Znaknadpisu2">
    <w:name w:val="Znak nadpisu 2"/>
    <w:basedOn w:val="Standardnpsmoodstavce"/>
    <w:link w:val="Nadpis21"/>
    <w:uiPriority w:val="1"/>
    <w:rsid w:val="008A26F8"/>
    <w:rPr>
      <w:rFonts w:asciiTheme="majorHAnsi" w:eastAsiaTheme="majorEastAsia" w:hAnsiTheme="majorHAnsi" w:cstheme="majorBidi"/>
      <w:b/>
      <w:bCs/>
      <w:color w:val="000000" w:themeColor="text1"/>
      <w:sz w:val="28"/>
    </w:rPr>
  </w:style>
  <w:style w:type="paragraph" w:customStyle="1" w:styleId="Zpat1">
    <w:name w:val="Zápatí1"/>
    <w:basedOn w:val="Normln"/>
    <w:link w:val="Znakzpat"/>
    <w:uiPriority w:val="99"/>
    <w:unhideWhenUsed/>
    <w:qFormat/>
    <w:rsid w:val="008A26F8"/>
    <w:pPr>
      <w:ind w:left="29" w:right="144"/>
    </w:pPr>
    <w:rPr>
      <w:rFonts w:asciiTheme="minorHAnsi" w:eastAsiaTheme="minorHAnsi" w:hAnsiTheme="minorHAnsi" w:cstheme="minorBidi"/>
      <w:color w:val="4F81BD" w:themeColor="accent1"/>
    </w:rPr>
  </w:style>
  <w:style w:type="character" w:customStyle="1" w:styleId="Znakzpat">
    <w:name w:val="Znak zápatí"/>
    <w:basedOn w:val="Standardnpsmoodstavce"/>
    <w:link w:val="Zpat1"/>
    <w:uiPriority w:val="99"/>
    <w:rsid w:val="008A26F8"/>
    <w:rPr>
      <w:rFonts w:asciiTheme="minorHAnsi" w:eastAsiaTheme="minorHAnsi" w:hAnsiTheme="minorHAnsi" w:cstheme="minorBidi"/>
      <w:color w:val="4F81BD" w:themeColor="accent1"/>
    </w:rPr>
  </w:style>
  <w:style w:type="paragraph" w:customStyle="1" w:styleId="Podtitul1">
    <w:name w:val="Podtitul1"/>
    <w:basedOn w:val="Normln"/>
    <w:next w:val="Normln"/>
    <w:link w:val="Znakpodtitulu"/>
    <w:uiPriority w:val="3"/>
    <w:unhideWhenUsed/>
    <w:qFormat/>
    <w:rsid w:val="008A26F8"/>
    <w:pPr>
      <w:numPr>
        <w:ilvl w:val="1"/>
      </w:numPr>
      <w:spacing w:before="40" w:after="160" w:line="288" w:lineRule="auto"/>
      <w:ind w:left="72"/>
    </w:pPr>
    <w:rPr>
      <w:rFonts w:asciiTheme="majorHAnsi" w:eastAsiaTheme="majorEastAsia" w:hAnsiTheme="majorHAnsi" w:cstheme="majorBidi"/>
      <w:b/>
      <w:bCs/>
      <w:caps/>
      <w:color w:val="000000" w:themeColor="text1"/>
      <w:kern w:val="20"/>
      <w:sz w:val="60"/>
    </w:rPr>
  </w:style>
  <w:style w:type="character" w:customStyle="1" w:styleId="Znakpodtitulu">
    <w:name w:val="Znak podtitulu"/>
    <w:basedOn w:val="Standardnpsmoodstavce"/>
    <w:link w:val="Podtitul1"/>
    <w:uiPriority w:val="3"/>
    <w:rsid w:val="008A26F8"/>
    <w:rPr>
      <w:rFonts w:asciiTheme="majorHAnsi" w:eastAsiaTheme="majorEastAsia" w:hAnsiTheme="majorHAnsi" w:cstheme="majorBidi"/>
      <w:b/>
      <w:bCs/>
      <w:caps/>
      <w:color w:val="000000" w:themeColor="text1"/>
      <w:kern w:val="20"/>
      <w:sz w:val="60"/>
    </w:rPr>
  </w:style>
  <w:style w:type="paragraph" w:customStyle="1" w:styleId="Grafika">
    <w:name w:val="Grafika"/>
    <w:basedOn w:val="Normln"/>
    <w:uiPriority w:val="99"/>
    <w:rsid w:val="008A26F8"/>
    <w:pPr>
      <w:spacing w:after="80"/>
      <w:jc w:val="center"/>
    </w:pPr>
    <w:rPr>
      <w:rFonts w:asciiTheme="minorHAnsi" w:eastAsiaTheme="minorHAnsi" w:hAnsiTheme="minorHAnsi" w:cstheme="minorBidi"/>
      <w:color w:val="404040" w:themeColor="text1" w:themeTint="BF"/>
    </w:rPr>
  </w:style>
  <w:style w:type="paragraph" w:customStyle="1" w:styleId="Zhlav1">
    <w:name w:val="Záhlaví1"/>
    <w:basedOn w:val="Normln"/>
    <w:link w:val="Znakzhlav"/>
    <w:uiPriority w:val="99"/>
    <w:qFormat/>
    <w:rsid w:val="008A26F8"/>
    <w:pPr>
      <w:spacing w:after="380"/>
    </w:pPr>
    <w:rPr>
      <w:rFonts w:asciiTheme="minorHAnsi" w:eastAsiaTheme="minorHAnsi" w:hAnsiTheme="minorHAnsi" w:cstheme="minorBidi"/>
      <w:color w:val="404040" w:themeColor="text1" w:themeTint="BF"/>
    </w:rPr>
  </w:style>
  <w:style w:type="character" w:customStyle="1" w:styleId="Znakzhlav">
    <w:name w:val="Znak záhlaví"/>
    <w:basedOn w:val="Standardnpsmoodstavce"/>
    <w:link w:val="Zhlav1"/>
    <w:uiPriority w:val="99"/>
    <w:rsid w:val="008A26F8"/>
    <w:rPr>
      <w:rFonts w:asciiTheme="minorHAnsi" w:eastAsiaTheme="minorHAnsi" w:hAnsiTheme="minorHAnsi" w:cstheme="minorBidi"/>
      <w:color w:val="404040" w:themeColor="text1" w:themeTint="BF"/>
    </w:rPr>
  </w:style>
  <w:style w:type="paragraph" w:customStyle="1" w:styleId="Informannadpis">
    <w:name w:val="Informační nadpis"/>
    <w:basedOn w:val="Normln"/>
    <w:uiPriority w:val="2"/>
    <w:qFormat/>
    <w:rsid w:val="008A26F8"/>
    <w:pPr>
      <w:spacing w:after="60"/>
      <w:ind w:left="29" w:right="29"/>
      <w:jc w:val="right"/>
    </w:pPr>
    <w:rPr>
      <w:rFonts w:asciiTheme="minorHAnsi" w:eastAsiaTheme="minorHAnsi" w:hAnsiTheme="minorHAnsi" w:cstheme="minorBidi"/>
      <w:b/>
      <w:bCs/>
      <w:color w:val="0909F5"/>
      <w:sz w:val="36"/>
    </w:rPr>
  </w:style>
  <w:style w:type="paragraph" w:customStyle="1" w:styleId="Strnka">
    <w:name w:val="Stránka"/>
    <w:basedOn w:val="Normln"/>
    <w:next w:val="Normln"/>
    <w:uiPriority w:val="99"/>
    <w:unhideWhenUsed/>
    <w:qFormat/>
    <w:rsid w:val="008A26F8"/>
    <w:pPr>
      <w:spacing w:after="40"/>
    </w:pPr>
    <w:rPr>
      <w:rFonts w:asciiTheme="minorHAnsi" w:eastAsiaTheme="minorHAnsi" w:hAnsiTheme="minorHAnsi" w:cstheme="minorBidi"/>
      <w:color w:val="000000" w:themeColor="text1"/>
      <w:sz w:val="36"/>
    </w:rPr>
  </w:style>
  <w:style w:type="paragraph" w:customStyle="1" w:styleId="Titul">
    <w:name w:val="Titul"/>
    <w:basedOn w:val="Normln"/>
    <w:next w:val="Normln"/>
    <w:link w:val="Znaktitulu"/>
    <w:uiPriority w:val="2"/>
    <w:qFormat/>
    <w:rsid w:val="008A26F8"/>
    <w:pPr>
      <w:spacing w:after="40"/>
    </w:pPr>
    <w:rPr>
      <w:rFonts w:asciiTheme="majorHAnsi" w:eastAsiaTheme="majorEastAsia" w:hAnsiTheme="majorHAnsi" w:cstheme="majorBidi"/>
      <w:b/>
      <w:bCs/>
      <w:color w:val="4F81BD" w:themeColor="accent1"/>
      <w:sz w:val="200"/>
    </w:rPr>
  </w:style>
  <w:style w:type="character" w:customStyle="1" w:styleId="Znaktitulu">
    <w:name w:val="Znak titulu"/>
    <w:basedOn w:val="Standardnpsmoodstavce"/>
    <w:link w:val="Titul"/>
    <w:uiPriority w:val="2"/>
    <w:rsid w:val="008A26F8"/>
    <w:rPr>
      <w:rFonts w:asciiTheme="majorHAnsi" w:eastAsiaTheme="majorEastAsia" w:hAnsiTheme="majorHAnsi" w:cstheme="majorBidi"/>
      <w:b/>
      <w:bCs/>
      <w:color w:val="4F81BD" w:themeColor="accent1"/>
      <w:sz w:val="200"/>
    </w:rPr>
  </w:style>
  <w:style w:type="paragraph" w:customStyle="1" w:styleId="Textbubliny1">
    <w:name w:val="Text bubliny1"/>
    <w:basedOn w:val="Normln"/>
    <w:link w:val="Znaktextububliny"/>
    <w:uiPriority w:val="99"/>
    <w:semiHidden/>
    <w:unhideWhenUsed/>
    <w:rsid w:val="008A26F8"/>
    <w:rPr>
      <w:rFonts w:ascii="Tahoma" w:eastAsiaTheme="minorHAnsi" w:hAnsi="Tahoma" w:cs="Tahoma"/>
      <w:color w:val="404040" w:themeColor="text1" w:themeTint="BF"/>
      <w:sz w:val="16"/>
    </w:rPr>
  </w:style>
  <w:style w:type="character" w:customStyle="1" w:styleId="Znaktextububliny">
    <w:name w:val="Znak textu bubliny"/>
    <w:basedOn w:val="Standardnpsmoodstavce"/>
    <w:link w:val="Textbubliny1"/>
    <w:uiPriority w:val="99"/>
    <w:semiHidden/>
    <w:rsid w:val="008A26F8"/>
    <w:rPr>
      <w:rFonts w:ascii="Tahoma" w:eastAsiaTheme="minorHAnsi" w:hAnsi="Tahoma" w:cs="Tahoma"/>
      <w:color w:val="404040" w:themeColor="text1" w:themeTint="BF"/>
      <w:sz w:val="16"/>
    </w:rPr>
  </w:style>
  <w:style w:type="character" w:customStyle="1" w:styleId="Siln1">
    <w:name w:val="Silné1"/>
    <w:basedOn w:val="Standardnpsmoodstavce"/>
    <w:uiPriority w:val="10"/>
    <w:qFormat/>
    <w:rsid w:val="008A26F8"/>
    <w:rPr>
      <w:b/>
      <w:bCs/>
    </w:rPr>
  </w:style>
  <w:style w:type="paragraph" w:customStyle="1" w:styleId="Resum">
    <w:name w:val="Resumé"/>
    <w:basedOn w:val="Normln"/>
    <w:uiPriority w:val="3"/>
    <w:qFormat/>
    <w:rsid w:val="008A26F8"/>
    <w:pPr>
      <w:spacing w:before="360" w:after="480" w:line="360" w:lineRule="auto"/>
    </w:pPr>
    <w:rPr>
      <w:rFonts w:asciiTheme="minorHAnsi" w:eastAsiaTheme="minorHAnsi" w:hAnsiTheme="minorHAnsi" w:cstheme="minorBidi"/>
      <w:i/>
      <w:iCs/>
      <w:color w:val="4F81BD" w:themeColor="accent1"/>
      <w:kern w:val="20"/>
      <w:sz w:val="28"/>
    </w:rPr>
  </w:style>
  <w:style w:type="paragraph" w:customStyle="1" w:styleId="Bezmezer1">
    <w:name w:val="Bez mezer1"/>
    <w:link w:val="Znakbezmezer"/>
    <w:uiPriority w:val="1"/>
    <w:unhideWhenUsed/>
    <w:qFormat/>
    <w:rsid w:val="008A26F8"/>
    <w:rPr>
      <w:rFonts w:asciiTheme="minorHAnsi" w:eastAsiaTheme="minorHAnsi" w:hAnsiTheme="minorHAnsi" w:cstheme="minorBidi"/>
      <w:color w:val="404040" w:themeColor="text1" w:themeTint="BF"/>
    </w:rPr>
  </w:style>
  <w:style w:type="character" w:customStyle="1" w:styleId="Znakbezmezer">
    <w:name w:val="Znak bez mezer"/>
    <w:basedOn w:val="Standardnpsmoodstavce"/>
    <w:link w:val="Bezmezer1"/>
    <w:uiPriority w:val="1"/>
    <w:rsid w:val="008A26F8"/>
    <w:rPr>
      <w:rFonts w:asciiTheme="minorHAnsi" w:eastAsiaTheme="minorHAnsi" w:hAnsiTheme="minorHAnsi" w:cstheme="minorBidi"/>
      <w:color w:val="404040" w:themeColor="text1" w:themeTint="BF"/>
    </w:rPr>
  </w:style>
  <w:style w:type="character" w:customStyle="1" w:styleId="Hypertextovodkaz1">
    <w:name w:val="Hypertextový odkaz1"/>
    <w:basedOn w:val="Standardnpsmoodstavce"/>
    <w:uiPriority w:val="99"/>
    <w:unhideWhenUsed/>
    <w:rsid w:val="008A26F8"/>
    <w:rPr>
      <w:color w:val="0000FF" w:themeColor="hyperlink"/>
      <w:u w:val="single"/>
    </w:rPr>
  </w:style>
  <w:style w:type="paragraph" w:customStyle="1" w:styleId="Obsah11">
    <w:name w:val="Obsah 11"/>
    <w:basedOn w:val="Normln"/>
    <w:next w:val="Normln"/>
    <w:autoRedefine/>
    <w:uiPriority w:val="39"/>
    <w:unhideWhenUsed/>
    <w:rsid w:val="008A26F8"/>
    <w:pPr>
      <w:tabs>
        <w:tab w:val="right" w:leader="underscore" w:pos="8424"/>
      </w:tabs>
      <w:spacing w:before="40" w:after="100" w:line="288" w:lineRule="auto"/>
    </w:pPr>
    <w:rPr>
      <w:rFonts w:asciiTheme="minorHAnsi" w:eastAsiaTheme="minorHAnsi" w:hAnsiTheme="minorHAnsi" w:cstheme="minorBidi"/>
      <w:color w:val="404040" w:themeColor="text1" w:themeTint="BF"/>
      <w:kern w:val="20"/>
    </w:rPr>
  </w:style>
  <w:style w:type="paragraph" w:customStyle="1" w:styleId="Nadpisobsahu1">
    <w:name w:val="Nadpis obsahu1"/>
    <w:basedOn w:val="Nadpis11"/>
    <w:next w:val="Normln"/>
    <w:uiPriority w:val="39"/>
    <w:unhideWhenUsed/>
    <w:qFormat/>
    <w:rsid w:val="008A26F8"/>
    <w:pPr>
      <w:pBdr>
        <w:bottom w:val="none" w:sz="0" w:space="0" w:color="auto"/>
      </w:pBdr>
      <w:spacing w:before="0" w:after="360"/>
      <w:outlineLvl w:val="9"/>
    </w:pPr>
    <w:rPr>
      <w:color w:val="4F81BD" w:themeColor="accent1"/>
      <w:kern w:val="20"/>
      <w:sz w:val="44"/>
    </w:rPr>
  </w:style>
  <w:style w:type="paragraph" w:customStyle="1" w:styleId="Citt1">
    <w:name w:val="Citát1"/>
    <w:basedOn w:val="Normln"/>
    <w:next w:val="Normln"/>
    <w:link w:val="Znakcittu"/>
    <w:uiPriority w:val="1"/>
    <w:unhideWhenUsed/>
    <w:qFormat/>
    <w:rsid w:val="008A26F8"/>
    <w:pPr>
      <w:spacing w:before="240" w:after="240" w:line="288" w:lineRule="auto"/>
    </w:pPr>
    <w:rPr>
      <w:rFonts w:asciiTheme="minorHAnsi" w:eastAsiaTheme="minorHAnsi" w:hAnsiTheme="minorHAnsi" w:cstheme="minorBidi"/>
      <w:i/>
      <w:iCs/>
      <w:color w:val="4F81BD" w:themeColor="accent1"/>
      <w:kern w:val="20"/>
      <w:sz w:val="24"/>
    </w:rPr>
  </w:style>
  <w:style w:type="character" w:customStyle="1" w:styleId="Znakcittu">
    <w:name w:val="Znak citátu"/>
    <w:basedOn w:val="Standardnpsmoodstavce"/>
    <w:link w:val="Citt1"/>
    <w:uiPriority w:val="1"/>
    <w:rsid w:val="008A26F8"/>
    <w:rPr>
      <w:rFonts w:asciiTheme="minorHAnsi" w:eastAsiaTheme="minorHAnsi" w:hAnsiTheme="minorHAnsi" w:cstheme="minorBidi"/>
      <w:i/>
      <w:iCs/>
      <w:color w:val="4F81BD" w:themeColor="accent1"/>
      <w:kern w:val="20"/>
      <w:sz w:val="24"/>
    </w:rPr>
  </w:style>
  <w:style w:type="paragraph" w:customStyle="1" w:styleId="Podpis1">
    <w:name w:val="Podpis1"/>
    <w:basedOn w:val="Normln"/>
    <w:link w:val="Znakpodpisu"/>
    <w:uiPriority w:val="9"/>
    <w:unhideWhenUsed/>
    <w:qFormat/>
    <w:rsid w:val="008A26F8"/>
    <w:pPr>
      <w:spacing w:before="720" w:line="312" w:lineRule="auto"/>
      <w:contextualSpacing/>
    </w:pPr>
    <w:rPr>
      <w:rFonts w:asciiTheme="minorHAnsi" w:eastAsiaTheme="minorHAnsi" w:hAnsiTheme="minorHAnsi" w:cstheme="minorBidi"/>
      <w:color w:val="595959" w:themeColor="text1" w:themeTint="A6"/>
      <w:kern w:val="20"/>
    </w:rPr>
  </w:style>
  <w:style w:type="character" w:customStyle="1" w:styleId="Znakpodpisu">
    <w:name w:val="Znak podpisu"/>
    <w:basedOn w:val="Standardnpsmoodstavce"/>
    <w:link w:val="Podpis1"/>
    <w:uiPriority w:val="9"/>
    <w:rsid w:val="008A26F8"/>
    <w:rPr>
      <w:rFonts w:asciiTheme="minorHAnsi" w:eastAsiaTheme="minorHAnsi" w:hAnsiTheme="minorHAnsi" w:cstheme="minorBidi"/>
      <w:color w:val="595959" w:themeColor="text1" w:themeTint="A6"/>
      <w:kern w:val="20"/>
    </w:rPr>
  </w:style>
  <w:style w:type="paragraph" w:customStyle="1" w:styleId="Seznamsodrkami">
    <w:name w:val="Seznam s odrážkami"/>
    <w:basedOn w:val="Normln"/>
    <w:uiPriority w:val="1"/>
    <w:unhideWhenUsed/>
    <w:qFormat/>
    <w:rsid w:val="008A26F8"/>
    <w:pPr>
      <w:numPr>
        <w:numId w:val="20"/>
      </w:numPr>
      <w:spacing w:before="40" w:after="40" w:line="288" w:lineRule="auto"/>
    </w:pPr>
    <w:rPr>
      <w:rFonts w:asciiTheme="minorHAnsi" w:eastAsiaTheme="minorHAnsi" w:hAnsiTheme="minorHAnsi" w:cstheme="minorBidi"/>
      <w:color w:val="595959" w:themeColor="text1" w:themeTint="A6"/>
      <w:kern w:val="20"/>
    </w:rPr>
  </w:style>
  <w:style w:type="paragraph" w:customStyle="1" w:styleId="slovanseznam1">
    <w:name w:val="Číslovaný seznam1"/>
    <w:basedOn w:val="Normln"/>
    <w:uiPriority w:val="1"/>
    <w:unhideWhenUsed/>
    <w:qFormat/>
    <w:rsid w:val="008A26F8"/>
    <w:pPr>
      <w:spacing w:before="40" w:after="160" w:line="288" w:lineRule="auto"/>
      <w:ind w:left="360" w:hanging="360"/>
      <w:contextualSpacing/>
    </w:pPr>
    <w:rPr>
      <w:rFonts w:asciiTheme="minorHAnsi" w:eastAsiaTheme="minorHAnsi" w:hAnsiTheme="minorHAnsi" w:cstheme="minorBidi"/>
      <w:color w:val="595959" w:themeColor="text1" w:themeTint="A6"/>
      <w:kern w:val="20"/>
    </w:rPr>
  </w:style>
  <w:style w:type="paragraph" w:customStyle="1" w:styleId="slovanseznam21">
    <w:name w:val="Číslovaný seznam 21"/>
    <w:basedOn w:val="Normln"/>
    <w:uiPriority w:val="1"/>
    <w:unhideWhenUsed/>
    <w:qFormat/>
    <w:rsid w:val="008A26F8"/>
    <w:pPr>
      <w:spacing w:before="40" w:after="160" w:line="288" w:lineRule="auto"/>
      <w:ind w:left="936" w:hanging="576"/>
      <w:contextualSpacing/>
    </w:pPr>
    <w:rPr>
      <w:rFonts w:asciiTheme="minorHAnsi" w:eastAsiaTheme="minorHAnsi" w:hAnsiTheme="minorHAnsi" w:cstheme="minorBidi"/>
      <w:color w:val="595959" w:themeColor="text1" w:themeTint="A6"/>
      <w:kern w:val="20"/>
    </w:rPr>
  </w:style>
  <w:style w:type="paragraph" w:customStyle="1" w:styleId="slovanseznam31">
    <w:name w:val="Číslovaný seznam 31"/>
    <w:basedOn w:val="Normln"/>
    <w:uiPriority w:val="18"/>
    <w:unhideWhenUsed/>
    <w:rsid w:val="008A26F8"/>
    <w:pPr>
      <w:spacing w:before="40" w:after="160" w:line="288" w:lineRule="auto"/>
      <w:ind w:left="720" w:hanging="360"/>
      <w:contextualSpacing/>
    </w:pPr>
    <w:rPr>
      <w:rFonts w:asciiTheme="minorHAnsi" w:eastAsiaTheme="minorHAnsi" w:hAnsiTheme="minorHAnsi" w:cstheme="minorBidi"/>
      <w:color w:val="595959" w:themeColor="text1" w:themeTint="A6"/>
      <w:kern w:val="20"/>
    </w:rPr>
  </w:style>
  <w:style w:type="paragraph" w:customStyle="1" w:styleId="slovanseznam41">
    <w:name w:val="Číslovaný seznam 41"/>
    <w:basedOn w:val="Normln"/>
    <w:uiPriority w:val="18"/>
    <w:unhideWhenUsed/>
    <w:rsid w:val="008A26F8"/>
    <w:pPr>
      <w:numPr>
        <w:ilvl w:val="3"/>
        <w:numId w:val="21"/>
      </w:numPr>
      <w:spacing w:before="40" w:after="160" w:line="288" w:lineRule="auto"/>
      <w:contextualSpacing/>
    </w:pPr>
    <w:rPr>
      <w:rFonts w:asciiTheme="minorHAnsi" w:eastAsiaTheme="minorHAnsi" w:hAnsiTheme="minorHAnsi" w:cstheme="minorBidi"/>
      <w:color w:val="595959" w:themeColor="text1" w:themeTint="A6"/>
      <w:kern w:val="20"/>
    </w:rPr>
  </w:style>
  <w:style w:type="paragraph" w:customStyle="1" w:styleId="slovanseznam51">
    <w:name w:val="Číslovaný seznam 51"/>
    <w:basedOn w:val="Normln"/>
    <w:uiPriority w:val="18"/>
    <w:unhideWhenUsed/>
    <w:rsid w:val="008A26F8"/>
    <w:pPr>
      <w:numPr>
        <w:ilvl w:val="4"/>
        <w:numId w:val="21"/>
      </w:numPr>
      <w:spacing w:before="40" w:after="160" w:line="288" w:lineRule="auto"/>
      <w:contextualSpacing/>
    </w:pPr>
    <w:rPr>
      <w:rFonts w:asciiTheme="minorHAnsi" w:eastAsiaTheme="minorHAnsi" w:hAnsiTheme="minorHAnsi" w:cstheme="minorBidi"/>
      <w:color w:val="595959" w:themeColor="text1" w:themeTint="A6"/>
      <w:kern w:val="20"/>
    </w:rPr>
  </w:style>
  <w:style w:type="paragraph" w:customStyle="1" w:styleId="Textpoznmky">
    <w:name w:val="Text poznámky"/>
    <w:basedOn w:val="Normln"/>
    <w:link w:val="Znaktextukomente"/>
    <w:uiPriority w:val="99"/>
    <w:semiHidden/>
    <w:unhideWhenUsed/>
    <w:rsid w:val="008A26F8"/>
    <w:pPr>
      <w:spacing w:after="180"/>
    </w:pPr>
    <w:rPr>
      <w:rFonts w:asciiTheme="minorHAnsi" w:eastAsiaTheme="minorHAnsi" w:hAnsiTheme="minorHAnsi" w:cstheme="minorBidi"/>
      <w:color w:val="404040" w:themeColor="text1" w:themeTint="BF"/>
    </w:rPr>
  </w:style>
  <w:style w:type="character" w:customStyle="1" w:styleId="Znaktextukomente">
    <w:name w:val="Znak textu komentáře"/>
    <w:basedOn w:val="Standardnpsmoodstavce"/>
    <w:link w:val="Textpoznmky"/>
    <w:uiPriority w:val="99"/>
    <w:semiHidden/>
    <w:rsid w:val="008A26F8"/>
    <w:rPr>
      <w:rFonts w:asciiTheme="minorHAnsi" w:eastAsiaTheme="minorHAnsi" w:hAnsiTheme="minorHAnsi" w:cstheme="minorBidi"/>
      <w:color w:val="404040" w:themeColor="text1" w:themeTint="BF"/>
    </w:rPr>
  </w:style>
  <w:style w:type="paragraph" w:customStyle="1" w:styleId="Pedmtpoznmky">
    <w:name w:val="Předmět poznámky"/>
    <w:basedOn w:val="Textpoznmky"/>
    <w:next w:val="Textpoznmky"/>
    <w:link w:val="Znakpedmtukomente"/>
    <w:uiPriority w:val="99"/>
    <w:semiHidden/>
    <w:unhideWhenUsed/>
    <w:rsid w:val="008A26F8"/>
    <w:rPr>
      <w:b/>
      <w:bCs/>
    </w:rPr>
  </w:style>
  <w:style w:type="character" w:customStyle="1" w:styleId="Znakpedmtukomente">
    <w:name w:val="Znak předmětu komentáře"/>
    <w:basedOn w:val="Znaktextukomente"/>
    <w:link w:val="Pedmtpoznmky"/>
    <w:uiPriority w:val="99"/>
    <w:semiHidden/>
    <w:rsid w:val="008A26F8"/>
    <w:rPr>
      <w:rFonts w:asciiTheme="minorHAnsi" w:eastAsiaTheme="minorHAnsi" w:hAnsiTheme="minorHAnsi" w:cstheme="minorBidi"/>
      <w:b/>
      <w:bCs/>
      <w:color w:val="404040" w:themeColor="text1" w:themeTint="BF"/>
    </w:rPr>
  </w:style>
  <w:style w:type="table" w:customStyle="1" w:styleId="Svtlstnovn1">
    <w:name w:val="Světlé stínování1"/>
    <w:basedOn w:val="Normlntabulka"/>
    <w:uiPriority w:val="60"/>
    <w:rsid w:val="008A26F8"/>
    <w:rPr>
      <w:rFonts w:asciiTheme="minorHAnsi" w:eastAsiaTheme="minorHAnsi" w:hAnsiTheme="minorHAnsi" w:cstheme="minorBid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exttabulkydestkovslo">
    <w:name w:val="Text tabulky – desítkové číslo"/>
    <w:basedOn w:val="Normln"/>
    <w:uiPriority w:val="1"/>
    <w:qFormat/>
    <w:rsid w:val="008A26F8"/>
    <w:pPr>
      <w:tabs>
        <w:tab w:val="decimal" w:pos="869"/>
      </w:tabs>
      <w:spacing w:before="60" w:after="60"/>
    </w:pPr>
    <w:rPr>
      <w:rFonts w:asciiTheme="minorHAnsi" w:eastAsiaTheme="minorHAnsi" w:hAnsiTheme="minorHAnsi" w:cstheme="minorBidi"/>
      <w:color w:val="404040" w:themeColor="text1" w:themeTint="BF"/>
    </w:rPr>
  </w:style>
  <w:style w:type="paragraph" w:customStyle="1" w:styleId="Texttabulky">
    <w:name w:val="Text tabulky"/>
    <w:basedOn w:val="Normln"/>
    <w:uiPriority w:val="1"/>
    <w:qFormat/>
    <w:rsid w:val="008A26F8"/>
    <w:pPr>
      <w:spacing w:before="60" w:after="60"/>
    </w:pPr>
    <w:rPr>
      <w:rFonts w:asciiTheme="minorHAnsi" w:eastAsiaTheme="minorHAnsi" w:hAnsiTheme="minorHAnsi" w:cstheme="minorBidi"/>
      <w:color w:val="404040" w:themeColor="text1" w:themeTint="BF"/>
    </w:rPr>
  </w:style>
  <w:style w:type="paragraph" w:customStyle="1" w:styleId="Organizace">
    <w:name w:val="Organizace"/>
    <w:basedOn w:val="Normln"/>
    <w:uiPriority w:val="2"/>
    <w:qFormat/>
    <w:rsid w:val="008A26F8"/>
    <w:pPr>
      <w:spacing w:after="60"/>
      <w:ind w:left="29" w:right="29"/>
    </w:pPr>
    <w:rPr>
      <w:rFonts w:asciiTheme="minorHAnsi" w:eastAsiaTheme="minorHAnsi" w:hAnsiTheme="minorHAnsi" w:cstheme="minorBidi"/>
      <w:b/>
      <w:bCs/>
      <w:color w:val="4F81BD" w:themeColor="accent1"/>
      <w:sz w:val="36"/>
    </w:rPr>
  </w:style>
  <w:style w:type="paragraph" w:styleId="Nadpisobsahu">
    <w:name w:val="TOC Heading"/>
    <w:aliases w:val="Nadpis poznámky v textu"/>
    <w:basedOn w:val="Nadpis1"/>
    <w:next w:val="Normln"/>
    <w:uiPriority w:val="39"/>
    <w:unhideWhenUsed/>
    <w:qFormat/>
    <w:rsid w:val="008A26F8"/>
    <w:pPr>
      <w:keepLines/>
      <w:tabs>
        <w:tab w:val="clear" w:pos="-720"/>
      </w:tabs>
      <w:spacing w:before="480" w:line="276" w:lineRule="auto"/>
      <w:outlineLvl w:val="9"/>
    </w:pPr>
    <w:rPr>
      <w:rFonts w:asciiTheme="majorHAnsi" w:eastAsiaTheme="majorEastAsia" w:hAnsiTheme="majorHAnsi" w:cstheme="majorBidi"/>
      <w:color w:val="365F91" w:themeColor="accent1" w:themeShade="BF"/>
      <w:sz w:val="28"/>
      <w:szCs w:val="28"/>
    </w:rPr>
  </w:style>
  <w:style w:type="paragraph" w:styleId="Obsah1">
    <w:name w:val="toc 1"/>
    <w:basedOn w:val="Normln"/>
    <w:next w:val="Normln"/>
    <w:autoRedefine/>
    <w:uiPriority w:val="39"/>
    <w:unhideWhenUsed/>
    <w:locked/>
    <w:rsid w:val="008A26F8"/>
    <w:pPr>
      <w:spacing w:after="100" w:line="336" w:lineRule="auto"/>
    </w:pPr>
    <w:rPr>
      <w:rFonts w:asciiTheme="minorHAnsi" w:eastAsiaTheme="minorHAnsi" w:hAnsiTheme="minorHAnsi" w:cstheme="minorBidi"/>
      <w:color w:val="404040" w:themeColor="text1" w:themeTint="BF"/>
    </w:rPr>
  </w:style>
  <w:style w:type="paragraph" w:styleId="Obsah2">
    <w:name w:val="toc 2"/>
    <w:basedOn w:val="Normln"/>
    <w:next w:val="Normln"/>
    <w:autoRedefine/>
    <w:uiPriority w:val="39"/>
    <w:unhideWhenUsed/>
    <w:locked/>
    <w:rsid w:val="008A26F8"/>
    <w:pPr>
      <w:spacing w:after="100" w:line="336" w:lineRule="auto"/>
      <w:ind w:left="200"/>
    </w:pPr>
    <w:rPr>
      <w:rFonts w:asciiTheme="minorHAnsi" w:eastAsiaTheme="minorHAnsi" w:hAnsiTheme="minorHAnsi" w:cstheme="minorBidi"/>
      <w:color w:val="404040" w:themeColor="text1" w:themeTint="BF"/>
    </w:rPr>
  </w:style>
  <w:style w:type="table" w:customStyle="1" w:styleId="Svtltabulkasmkou1zvraznn51">
    <w:name w:val="Světlá tabulka s mřížkou 1 – zvýraznění 51"/>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2">
    <w:name w:val="Světlá tabulka s mřížkou 1 – zvýraznění 52"/>
    <w:basedOn w:val="Normlntabulka"/>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Svtltabulkasmkou1zvraznn61">
    <w:name w:val="Světlá tabulka s mřížkou 1 – zvýraznění 61"/>
    <w:basedOn w:val="Normlntabulka"/>
    <w:next w:val="Svtltabulkasmkou1zvraznn6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62">
    <w:name w:val="Světlá tabulka s mřížkou 1 – zvýraznění 62"/>
    <w:basedOn w:val="Normlntabulka"/>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paragraph" w:styleId="Nzev">
    <w:name w:val="Title"/>
    <w:basedOn w:val="Normln"/>
    <w:next w:val="Normln"/>
    <w:link w:val="NzevChar"/>
    <w:uiPriority w:val="2"/>
    <w:qFormat/>
    <w:locked/>
    <w:rsid w:val="008A26F8"/>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2"/>
    <w:rsid w:val="008A26F8"/>
    <w:rPr>
      <w:rFonts w:asciiTheme="majorHAnsi" w:eastAsiaTheme="majorEastAsia" w:hAnsiTheme="majorHAnsi" w:cstheme="majorBidi"/>
      <w:spacing w:val="-10"/>
      <w:kern w:val="28"/>
      <w:sz w:val="56"/>
      <w:szCs w:val="56"/>
    </w:rPr>
  </w:style>
  <w:style w:type="character" w:styleId="Zdraznnjemn">
    <w:name w:val="Subtle Emphasis"/>
    <w:basedOn w:val="Standardnpsmoodstavce"/>
    <w:uiPriority w:val="19"/>
    <w:qFormat/>
    <w:rsid w:val="008A26F8"/>
    <w:rPr>
      <w:i/>
      <w:iCs/>
      <w:color w:val="404040" w:themeColor="text1" w:themeTint="BF"/>
    </w:rPr>
  </w:style>
  <w:style w:type="table" w:customStyle="1" w:styleId="Svtltabulkasmkou1zvraznn11">
    <w:name w:val="Světlá tabulka s mřížkou 1 – zvýraznění 11"/>
    <w:basedOn w:val="Normlntabulka"/>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611">
    <w:name w:val="Světlá tabulka s mřížkou 1 – zvýraznění 611"/>
    <w:basedOn w:val="Normlntabulka"/>
    <w:next w:val="Svtltabulkasmkou1zvraznn6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12">
    <w:name w:val="Světlá tabulka s mřížkou 1 – zvýraznění 12"/>
    <w:basedOn w:val="Normlntabulka"/>
    <w:next w:val="Svtltabulkasmkou1zvraznn11"/>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511">
    <w:name w:val="Světlá tabulka s mřížkou 1 – zvýraznění 511"/>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12">
    <w:name w:val="Světlá tabulka s mřížkou 1 – zvýraznění 512"/>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13">
    <w:name w:val="Světlá tabulka s mřížkou 1 – zvýraznění 513"/>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612">
    <w:name w:val="Světlá tabulka s mřížkou 1 – zvýraznění 612"/>
    <w:basedOn w:val="Normlntabulka"/>
    <w:next w:val="Svtltabulkasmkou1zvraznn6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13">
    <w:name w:val="Světlá tabulka s mřížkou 1 – zvýraznění 13"/>
    <w:basedOn w:val="Normlntabulka"/>
    <w:next w:val="Svtltabulkasmkou1zvraznn11"/>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514">
    <w:name w:val="Světlá tabulka s mřížkou 1 – zvýraznění 514"/>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leGrid">
    <w:name w:val="TableGrid"/>
    <w:rsid w:val="00794DF5"/>
    <w:rPr>
      <w:rFonts w:asciiTheme="minorHAnsi" w:eastAsiaTheme="minorEastAsia" w:hAnsiTheme="minorHAnsi" w:cstheme="minorBidi"/>
      <w:kern w:val="2"/>
      <w:sz w:val="22"/>
      <w:szCs w:val="22"/>
      <w14:ligatures w14:val="standardContextual"/>
    </w:rPr>
    <w:tblPr>
      <w:tblCellMar>
        <w:top w:w="0" w:type="dxa"/>
        <w:left w:w="0" w:type="dxa"/>
        <w:bottom w:w="0" w:type="dxa"/>
        <w:right w:w="0" w:type="dxa"/>
      </w:tblCellMar>
    </w:tblPr>
  </w:style>
  <w:style w:type="character" w:customStyle="1" w:styleId="Znakypropoznmkupodarou">
    <w:name w:val="Znaky pro poznámku pod čarou"/>
    <w:rsid w:val="002F2F17"/>
  </w:style>
  <w:style w:type="character" w:styleId="Nevyeenzmnka">
    <w:name w:val="Unresolved Mention"/>
    <w:basedOn w:val="Standardnpsmoodstavce"/>
    <w:uiPriority w:val="99"/>
    <w:semiHidden/>
    <w:unhideWhenUsed/>
    <w:rsid w:val="00A35F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962846">
      <w:bodyDiv w:val="1"/>
      <w:marLeft w:val="0"/>
      <w:marRight w:val="0"/>
      <w:marTop w:val="0"/>
      <w:marBottom w:val="0"/>
      <w:divBdr>
        <w:top w:val="none" w:sz="0" w:space="0" w:color="auto"/>
        <w:left w:val="none" w:sz="0" w:space="0" w:color="auto"/>
        <w:bottom w:val="none" w:sz="0" w:space="0" w:color="auto"/>
        <w:right w:val="none" w:sz="0" w:space="0" w:color="auto"/>
      </w:divBdr>
    </w:div>
    <w:div w:id="262147874">
      <w:bodyDiv w:val="1"/>
      <w:marLeft w:val="0"/>
      <w:marRight w:val="0"/>
      <w:marTop w:val="0"/>
      <w:marBottom w:val="0"/>
      <w:divBdr>
        <w:top w:val="none" w:sz="0" w:space="0" w:color="auto"/>
        <w:left w:val="none" w:sz="0" w:space="0" w:color="auto"/>
        <w:bottom w:val="none" w:sz="0" w:space="0" w:color="auto"/>
        <w:right w:val="none" w:sz="0" w:space="0" w:color="auto"/>
      </w:divBdr>
    </w:div>
    <w:div w:id="392779759">
      <w:bodyDiv w:val="1"/>
      <w:marLeft w:val="0"/>
      <w:marRight w:val="0"/>
      <w:marTop w:val="0"/>
      <w:marBottom w:val="0"/>
      <w:divBdr>
        <w:top w:val="none" w:sz="0" w:space="0" w:color="auto"/>
        <w:left w:val="none" w:sz="0" w:space="0" w:color="auto"/>
        <w:bottom w:val="none" w:sz="0" w:space="0" w:color="auto"/>
        <w:right w:val="none" w:sz="0" w:space="0" w:color="auto"/>
      </w:divBdr>
    </w:div>
    <w:div w:id="454829541">
      <w:marLeft w:val="0"/>
      <w:marRight w:val="0"/>
      <w:marTop w:val="0"/>
      <w:marBottom w:val="0"/>
      <w:divBdr>
        <w:top w:val="none" w:sz="0" w:space="0" w:color="auto"/>
        <w:left w:val="none" w:sz="0" w:space="0" w:color="auto"/>
        <w:bottom w:val="none" w:sz="0" w:space="0" w:color="auto"/>
        <w:right w:val="none" w:sz="0" w:space="0" w:color="auto"/>
      </w:divBdr>
      <w:divsChild>
        <w:div w:id="454829539">
          <w:marLeft w:val="0"/>
          <w:marRight w:val="0"/>
          <w:marTop w:val="0"/>
          <w:marBottom w:val="0"/>
          <w:divBdr>
            <w:top w:val="none" w:sz="0" w:space="0" w:color="auto"/>
            <w:left w:val="none" w:sz="0" w:space="0" w:color="auto"/>
            <w:bottom w:val="none" w:sz="0" w:space="0" w:color="auto"/>
            <w:right w:val="none" w:sz="0" w:space="0" w:color="auto"/>
          </w:divBdr>
        </w:div>
        <w:div w:id="454829540">
          <w:marLeft w:val="0"/>
          <w:marRight w:val="0"/>
          <w:marTop w:val="0"/>
          <w:marBottom w:val="0"/>
          <w:divBdr>
            <w:top w:val="none" w:sz="0" w:space="0" w:color="auto"/>
            <w:left w:val="none" w:sz="0" w:space="0" w:color="auto"/>
            <w:bottom w:val="none" w:sz="0" w:space="0" w:color="auto"/>
            <w:right w:val="none" w:sz="0" w:space="0" w:color="auto"/>
          </w:divBdr>
        </w:div>
        <w:div w:id="454829542">
          <w:marLeft w:val="0"/>
          <w:marRight w:val="0"/>
          <w:marTop w:val="0"/>
          <w:marBottom w:val="0"/>
          <w:divBdr>
            <w:top w:val="none" w:sz="0" w:space="0" w:color="auto"/>
            <w:left w:val="none" w:sz="0" w:space="0" w:color="auto"/>
            <w:bottom w:val="none" w:sz="0" w:space="0" w:color="auto"/>
            <w:right w:val="none" w:sz="0" w:space="0" w:color="auto"/>
          </w:divBdr>
        </w:div>
        <w:div w:id="454829543">
          <w:marLeft w:val="0"/>
          <w:marRight w:val="0"/>
          <w:marTop w:val="0"/>
          <w:marBottom w:val="0"/>
          <w:divBdr>
            <w:top w:val="none" w:sz="0" w:space="0" w:color="auto"/>
            <w:left w:val="none" w:sz="0" w:space="0" w:color="auto"/>
            <w:bottom w:val="none" w:sz="0" w:space="0" w:color="auto"/>
            <w:right w:val="none" w:sz="0" w:space="0" w:color="auto"/>
          </w:divBdr>
        </w:div>
        <w:div w:id="454829544">
          <w:marLeft w:val="0"/>
          <w:marRight w:val="0"/>
          <w:marTop w:val="0"/>
          <w:marBottom w:val="0"/>
          <w:divBdr>
            <w:top w:val="none" w:sz="0" w:space="0" w:color="auto"/>
            <w:left w:val="none" w:sz="0" w:space="0" w:color="auto"/>
            <w:bottom w:val="none" w:sz="0" w:space="0" w:color="auto"/>
            <w:right w:val="none" w:sz="0" w:space="0" w:color="auto"/>
          </w:divBdr>
        </w:div>
        <w:div w:id="454829545">
          <w:marLeft w:val="0"/>
          <w:marRight w:val="0"/>
          <w:marTop w:val="0"/>
          <w:marBottom w:val="0"/>
          <w:divBdr>
            <w:top w:val="none" w:sz="0" w:space="0" w:color="auto"/>
            <w:left w:val="none" w:sz="0" w:space="0" w:color="auto"/>
            <w:bottom w:val="none" w:sz="0" w:space="0" w:color="auto"/>
            <w:right w:val="none" w:sz="0" w:space="0" w:color="auto"/>
          </w:divBdr>
        </w:div>
      </w:divsChild>
    </w:div>
    <w:div w:id="839851707">
      <w:bodyDiv w:val="1"/>
      <w:marLeft w:val="0"/>
      <w:marRight w:val="0"/>
      <w:marTop w:val="0"/>
      <w:marBottom w:val="0"/>
      <w:divBdr>
        <w:top w:val="none" w:sz="0" w:space="0" w:color="auto"/>
        <w:left w:val="none" w:sz="0" w:space="0" w:color="auto"/>
        <w:bottom w:val="none" w:sz="0" w:space="0" w:color="auto"/>
        <w:right w:val="none" w:sz="0" w:space="0" w:color="auto"/>
      </w:divBdr>
    </w:div>
    <w:div w:id="1078282962">
      <w:bodyDiv w:val="1"/>
      <w:marLeft w:val="0"/>
      <w:marRight w:val="0"/>
      <w:marTop w:val="0"/>
      <w:marBottom w:val="0"/>
      <w:divBdr>
        <w:top w:val="none" w:sz="0" w:space="0" w:color="auto"/>
        <w:left w:val="none" w:sz="0" w:space="0" w:color="auto"/>
        <w:bottom w:val="none" w:sz="0" w:space="0" w:color="auto"/>
        <w:right w:val="none" w:sz="0" w:space="0" w:color="auto"/>
      </w:divBdr>
    </w:div>
    <w:div w:id="1081176996">
      <w:bodyDiv w:val="1"/>
      <w:marLeft w:val="0"/>
      <w:marRight w:val="0"/>
      <w:marTop w:val="0"/>
      <w:marBottom w:val="0"/>
      <w:divBdr>
        <w:top w:val="none" w:sz="0" w:space="0" w:color="auto"/>
        <w:left w:val="none" w:sz="0" w:space="0" w:color="auto"/>
        <w:bottom w:val="none" w:sz="0" w:space="0" w:color="auto"/>
        <w:right w:val="none" w:sz="0" w:space="0" w:color="auto"/>
      </w:divBdr>
    </w:div>
    <w:div w:id="1100222893">
      <w:bodyDiv w:val="1"/>
      <w:marLeft w:val="0"/>
      <w:marRight w:val="0"/>
      <w:marTop w:val="0"/>
      <w:marBottom w:val="0"/>
      <w:divBdr>
        <w:top w:val="none" w:sz="0" w:space="0" w:color="auto"/>
        <w:left w:val="none" w:sz="0" w:space="0" w:color="auto"/>
        <w:bottom w:val="none" w:sz="0" w:space="0" w:color="auto"/>
        <w:right w:val="none" w:sz="0" w:space="0" w:color="auto"/>
      </w:divBdr>
    </w:div>
    <w:div w:id="1243904942">
      <w:bodyDiv w:val="1"/>
      <w:marLeft w:val="0"/>
      <w:marRight w:val="0"/>
      <w:marTop w:val="0"/>
      <w:marBottom w:val="0"/>
      <w:divBdr>
        <w:top w:val="none" w:sz="0" w:space="0" w:color="auto"/>
        <w:left w:val="none" w:sz="0" w:space="0" w:color="auto"/>
        <w:bottom w:val="none" w:sz="0" w:space="0" w:color="auto"/>
        <w:right w:val="none" w:sz="0" w:space="0" w:color="auto"/>
      </w:divBdr>
    </w:div>
    <w:div w:id="1437821824">
      <w:bodyDiv w:val="1"/>
      <w:marLeft w:val="0"/>
      <w:marRight w:val="0"/>
      <w:marTop w:val="0"/>
      <w:marBottom w:val="0"/>
      <w:divBdr>
        <w:top w:val="none" w:sz="0" w:space="0" w:color="auto"/>
        <w:left w:val="none" w:sz="0" w:space="0" w:color="auto"/>
        <w:bottom w:val="none" w:sz="0" w:space="0" w:color="auto"/>
        <w:right w:val="none" w:sz="0" w:space="0" w:color="auto"/>
      </w:divBdr>
    </w:div>
    <w:div w:id="1745567310">
      <w:bodyDiv w:val="1"/>
      <w:marLeft w:val="0"/>
      <w:marRight w:val="0"/>
      <w:marTop w:val="0"/>
      <w:marBottom w:val="0"/>
      <w:divBdr>
        <w:top w:val="none" w:sz="0" w:space="0" w:color="auto"/>
        <w:left w:val="none" w:sz="0" w:space="0" w:color="auto"/>
        <w:bottom w:val="none" w:sz="0" w:space="0" w:color="auto"/>
        <w:right w:val="none" w:sz="0" w:space="0" w:color="auto"/>
      </w:divBdr>
    </w:div>
    <w:div w:id="1776821767">
      <w:bodyDiv w:val="1"/>
      <w:marLeft w:val="0"/>
      <w:marRight w:val="0"/>
      <w:marTop w:val="0"/>
      <w:marBottom w:val="0"/>
      <w:divBdr>
        <w:top w:val="none" w:sz="0" w:space="0" w:color="auto"/>
        <w:left w:val="none" w:sz="0" w:space="0" w:color="auto"/>
        <w:bottom w:val="none" w:sz="0" w:space="0" w:color="auto"/>
        <w:right w:val="none" w:sz="0" w:space="0" w:color="auto"/>
      </w:divBdr>
    </w:div>
    <w:div w:id="1950156825">
      <w:bodyDiv w:val="1"/>
      <w:marLeft w:val="0"/>
      <w:marRight w:val="0"/>
      <w:marTop w:val="0"/>
      <w:marBottom w:val="0"/>
      <w:divBdr>
        <w:top w:val="none" w:sz="0" w:space="0" w:color="auto"/>
        <w:left w:val="none" w:sz="0" w:space="0" w:color="auto"/>
        <w:bottom w:val="none" w:sz="0" w:space="0" w:color="auto"/>
        <w:right w:val="none" w:sz="0" w:space="0" w:color="auto"/>
      </w:divBdr>
    </w:div>
    <w:div w:id="1992325634">
      <w:bodyDiv w:val="1"/>
      <w:marLeft w:val="0"/>
      <w:marRight w:val="0"/>
      <w:marTop w:val="0"/>
      <w:marBottom w:val="0"/>
      <w:divBdr>
        <w:top w:val="none" w:sz="0" w:space="0" w:color="auto"/>
        <w:left w:val="none" w:sz="0" w:space="0" w:color="auto"/>
        <w:bottom w:val="none" w:sz="0" w:space="0" w:color="auto"/>
        <w:right w:val="none" w:sz="0" w:space="0" w:color="auto"/>
      </w:divBdr>
    </w:div>
    <w:div w:id="2011909191">
      <w:bodyDiv w:val="1"/>
      <w:marLeft w:val="0"/>
      <w:marRight w:val="0"/>
      <w:marTop w:val="0"/>
      <w:marBottom w:val="0"/>
      <w:divBdr>
        <w:top w:val="none" w:sz="0" w:space="0" w:color="auto"/>
        <w:left w:val="none" w:sz="0" w:space="0" w:color="auto"/>
        <w:bottom w:val="none" w:sz="0" w:space="0" w:color="auto"/>
        <w:right w:val="none" w:sz="0" w:space="0" w:color="auto"/>
      </w:divBdr>
    </w:div>
    <w:div w:id="205935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iza@msmt.gov.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vakl\Plocha\Mobility\Rozhodnut&#237;\mobility_rozhodnuti_final.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F4986-68E2-422D-9240-30477954D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mobility_rozhodnuti_final</Template>
  <TotalTime>65</TotalTime>
  <Pages>11</Pages>
  <Words>3982</Words>
  <Characters>23526</Characters>
  <Application>Microsoft Office Word</Application>
  <DocSecurity>0</DocSecurity>
  <Lines>196</Lines>
  <Paragraphs>54</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Smlouva_účelová podpora</vt:lpstr>
      <vt:lpstr>mobility_rozhodnuti_final</vt:lpstr>
    </vt:vector>
  </TitlesOfParts>
  <Company>MŠMT</Company>
  <LinksUpToDate>false</LinksUpToDate>
  <CharactersWithSpaces>27454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Smlouva_účelová podpora</dc:title>
  <dc:subject/>
  <dc:creator>Lukáš Levák</dc:creator>
  <cp:keywords/>
  <dc:description/>
  <cp:lastModifiedBy>Slováková Eva</cp:lastModifiedBy>
  <cp:revision>17</cp:revision>
  <cp:lastPrinted>2019-01-02T12:00:00Z</cp:lastPrinted>
  <dcterms:created xsi:type="dcterms:W3CDTF">2024-03-20T09:04:00Z</dcterms:created>
  <dcterms:modified xsi:type="dcterms:W3CDTF">2025-05-12T12:42:00Z</dcterms:modified>
</cp:coreProperties>
</file>